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2DF1F507" w:rsidR="007C6624" w:rsidRPr="00DE00C1" w:rsidRDefault="00555A06">
      <w:pPr>
        <w:tabs>
          <w:tab w:val="left" w:pos="-7371"/>
          <w:tab w:val="left" w:pos="567"/>
        </w:tabs>
        <w:jc w:val="both"/>
        <w:rPr>
          <w:b/>
          <w:bCs/>
        </w:rPr>
      </w:pPr>
      <w:r w:rsidRPr="00DE00C1">
        <w:rPr>
          <w:b/>
          <w:bCs/>
        </w:rPr>
        <w:t>Lisa 3 Tehniline kirjeldus</w:t>
      </w:r>
    </w:p>
    <w:p w14:paraId="7CED45E0" w14:textId="77777777" w:rsidR="00555A06" w:rsidRPr="00DE00C1" w:rsidRDefault="00555A06">
      <w:pPr>
        <w:tabs>
          <w:tab w:val="left" w:pos="-7371"/>
          <w:tab w:val="left" w:pos="567"/>
        </w:tabs>
        <w:jc w:val="both"/>
      </w:pPr>
    </w:p>
    <w:p w14:paraId="234B4872" w14:textId="77777777" w:rsidR="00555A06" w:rsidRPr="00DE00C1" w:rsidRDefault="00555A06">
      <w:pPr>
        <w:tabs>
          <w:tab w:val="left" w:pos="-7371"/>
          <w:tab w:val="left" w:pos="567"/>
        </w:tabs>
        <w:jc w:val="both"/>
      </w:pPr>
    </w:p>
    <w:p w14:paraId="08D44456" w14:textId="31C30E5A" w:rsidR="00DD1320" w:rsidRPr="00DE00C1" w:rsidRDefault="00A91140" w:rsidP="007C6624">
      <w:pPr>
        <w:pStyle w:val="Loendilik"/>
        <w:tabs>
          <w:tab w:val="left" w:pos="-7371"/>
          <w:tab w:val="left" w:pos="567"/>
        </w:tabs>
        <w:ind w:left="0"/>
        <w:jc w:val="both"/>
      </w:pPr>
      <w:r w:rsidRPr="00DE00C1">
        <w:t xml:space="preserve">Hanke nimetus: </w:t>
      </w:r>
      <w:r w:rsidR="005B4B54" w:rsidRPr="00DE00C1">
        <w:rPr>
          <w:bCs/>
        </w:rPr>
        <w:t>Pikknurme kontori üleujutusala likvideerimine</w:t>
      </w:r>
      <w:r w:rsidR="009133A6" w:rsidRPr="00DE00C1">
        <w:rPr>
          <w:bCs/>
        </w:rPr>
        <w:t>.</w:t>
      </w:r>
    </w:p>
    <w:p w14:paraId="21729C8F" w14:textId="3C26A0DB" w:rsidR="00A91140" w:rsidRPr="00DE00C1" w:rsidRDefault="00A91140" w:rsidP="007C6624">
      <w:pPr>
        <w:tabs>
          <w:tab w:val="left" w:pos="567"/>
        </w:tabs>
        <w:jc w:val="both"/>
      </w:pPr>
      <w:r w:rsidRPr="00DE00C1">
        <w:t xml:space="preserve">Klassifikatsioon: </w:t>
      </w:r>
      <w:r w:rsidR="0091047E" w:rsidRPr="00DE00C1">
        <w:t>maaparandustööd 45112320-4; teetööd 45233140-2</w:t>
      </w:r>
    </w:p>
    <w:p w14:paraId="44ECE8EC" w14:textId="2CF48BAA" w:rsidR="000C4D34" w:rsidRPr="00DE00C1" w:rsidRDefault="000C4D34" w:rsidP="007C6624">
      <w:pPr>
        <w:jc w:val="both"/>
      </w:pPr>
      <w:r w:rsidRPr="00DE00C1">
        <w:t xml:space="preserve">Hankemenetluse liik: </w:t>
      </w:r>
      <w:r w:rsidR="005B4B54" w:rsidRPr="00DE00C1">
        <w:t>liht</w:t>
      </w:r>
      <w:r w:rsidR="00910970" w:rsidRPr="00DE00C1">
        <w:t xml:space="preserve"> hankemen</w:t>
      </w:r>
      <w:r w:rsidR="00E8136B" w:rsidRPr="00DE00C1">
        <w:t>e</w:t>
      </w:r>
      <w:r w:rsidR="00910970" w:rsidRPr="00DE00C1">
        <w:t>tlus</w:t>
      </w:r>
    </w:p>
    <w:p w14:paraId="5CC818D8" w14:textId="12A15E9C" w:rsidR="00CD4BFE" w:rsidRPr="00DE00C1" w:rsidRDefault="00EE0A35" w:rsidP="00EE0A35">
      <w:pPr>
        <w:tabs>
          <w:tab w:val="left" w:pos="567"/>
        </w:tabs>
        <w:suppressAutoHyphens w:val="0"/>
        <w:autoSpaceDE w:val="0"/>
        <w:autoSpaceDN w:val="0"/>
        <w:adjustRightInd w:val="0"/>
        <w:jc w:val="both"/>
      </w:pPr>
      <w:r w:rsidRPr="00DE00C1">
        <w:rPr>
          <w:color w:val="000000"/>
        </w:rPr>
        <w:t xml:space="preserve">Töö </w:t>
      </w:r>
      <w:r w:rsidRPr="00DE00C1">
        <w:t>tehniliseks aluseks on</w:t>
      </w:r>
      <w:r w:rsidR="00AD6069" w:rsidRPr="00DE00C1">
        <w:t xml:space="preserve"> Inseneribüroo Kobras OÜ poolt koostatud „</w:t>
      </w:r>
      <w:bookmarkStart w:id="0" w:name="_Hlk144713596"/>
      <w:r w:rsidR="00751143" w:rsidRPr="00DE00C1">
        <w:t>Pikknurme kontori üleujutusala likvideerimistööde kava V02</w:t>
      </w:r>
      <w:r w:rsidR="00926FAC" w:rsidRPr="00DE00C1">
        <w:t>“</w:t>
      </w:r>
      <w:r w:rsidR="00821E34" w:rsidRPr="00DE00C1">
        <w:t>.</w:t>
      </w:r>
      <w:bookmarkEnd w:id="0"/>
      <w:r w:rsidR="00E939EA" w:rsidRPr="00DE00C1">
        <w:t xml:space="preserve"> </w:t>
      </w:r>
    </w:p>
    <w:p w14:paraId="18B864B5" w14:textId="77777777" w:rsidR="00F95511" w:rsidRPr="00DE00C1" w:rsidRDefault="00F95511" w:rsidP="00F95511">
      <w:pPr>
        <w:jc w:val="both"/>
      </w:pPr>
      <w:r w:rsidRPr="00DE00C1">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Pr="00DE00C1" w:rsidRDefault="00F95511" w:rsidP="00EE0A35">
      <w:pPr>
        <w:tabs>
          <w:tab w:val="left" w:pos="567"/>
        </w:tabs>
        <w:suppressAutoHyphens w:val="0"/>
        <w:autoSpaceDE w:val="0"/>
        <w:autoSpaceDN w:val="0"/>
        <w:adjustRightInd w:val="0"/>
        <w:jc w:val="both"/>
        <w:rPr>
          <w:color w:val="000000"/>
        </w:rPr>
      </w:pPr>
    </w:p>
    <w:p w14:paraId="2E4F39DA" w14:textId="5DA5A946" w:rsidR="00211846" w:rsidRPr="00DE00C1" w:rsidRDefault="00211846" w:rsidP="00CD4BFE">
      <w:pPr>
        <w:tabs>
          <w:tab w:val="left" w:pos="567"/>
          <w:tab w:val="left" w:pos="709"/>
        </w:tabs>
        <w:jc w:val="both"/>
      </w:pPr>
      <w:r w:rsidRPr="00DE00C1">
        <w:t xml:space="preserve">Objektiga on võimalik tutvuda: </w:t>
      </w:r>
      <w:r w:rsidR="00F20063" w:rsidRPr="00DE00C1">
        <w:t xml:space="preserve">metsataristu spetsialist </w:t>
      </w:r>
      <w:r w:rsidR="005E4D34" w:rsidRPr="00DE00C1">
        <w:t xml:space="preserve">Villu Alatsei, tel: 5040541, e-mail: </w:t>
      </w:r>
      <w:hyperlink r:id="rId8" w:history="1">
        <w:r w:rsidR="005E4D34" w:rsidRPr="00DE00C1">
          <w:rPr>
            <w:rStyle w:val="Hperlink"/>
          </w:rPr>
          <w:t>villu.alatsei@rmk.ee</w:t>
        </w:r>
      </w:hyperlink>
      <w:r w:rsidR="00450D15" w:rsidRPr="00DE00C1">
        <w:t>.</w:t>
      </w:r>
      <w:r w:rsidR="00F42CDC" w:rsidRPr="00DE00C1">
        <w:t xml:space="preserve"> </w:t>
      </w:r>
      <w:r w:rsidR="00B55D49" w:rsidRPr="00DE00C1">
        <w:t xml:space="preserve"> </w:t>
      </w:r>
      <w:r w:rsidR="008860A6" w:rsidRPr="00DE00C1">
        <w:t xml:space="preserve"> </w:t>
      </w:r>
      <w:r w:rsidR="00E353D5" w:rsidRPr="00DE00C1">
        <w:t xml:space="preserve"> </w:t>
      </w:r>
      <w:r w:rsidR="005F373A" w:rsidRPr="00DE00C1">
        <w:t xml:space="preserve"> </w:t>
      </w:r>
      <w:r w:rsidR="00D31B0A" w:rsidRPr="00DE00C1">
        <w:t xml:space="preserve"> </w:t>
      </w:r>
      <w:r w:rsidR="00661DC3" w:rsidRPr="00DE00C1">
        <w:t xml:space="preserve"> </w:t>
      </w:r>
      <w:r w:rsidR="009166AD" w:rsidRPr="00DE00C1">
        <w:t xml:space="preserve"> </w:t>
      </w:r>
      <w:r w:rsidR="00BF7255" w:rsidRPr="00DE00C1">
        <w:t xml:space="preserve"> </w:t>
      </w:r>
      <w:r w:rsidRPr="00DE00C1">
        <w:t xml:space="preserve"> </w:t>
      </w:r>
      <w:r w:rsidRPr="00DE00C1">
        <w:rPr>
          <w:rStyle w:val="Hperlink"/>
        </w:rPr>
        <w:t xml:space="preserve"> </w:t>
      </w:r>
      <w:r w:rsidRPr="00DE00C1">
        <w:t xml:space="preserve">  </w:t>
      </w:r>
    </w:p>
    <w:p w14:paraId="306B2C19" w14:textId="77777777" w:rsidR="00CB5A51" w:rsidRPr="00DE00C1" w:rsidRDefault="00CB5A51" w:rsidP="00CD4BFE">
      <w:pPr>
        <w:tabs>
          <w:tab w:val="left" w:pos="567"/>
          <w:tab w:val="left" w:pos="709"/>
        </w:tabs>
        <w:jc w:val="both"/>
        <w:rPr>
          <w:color w:val="000000"/>
        </w:rPr>
      </w:pPr>
    </w:p>
    <w:p w14:paraId="553E5A34" w14:textId="06F9A6B6" w:rsidR="00790542" w:rsidRPr="00DE00C1" w:rsidRDefault="00E278BD" w:rsidP="001E7EAA">
      <w:pPr>
        <w:tabs>
          <w:tab w:val="left" w:pos="567"/>
          <w:tab w:val="left" w:pos="709"/>
        </w:tabs>
        <w:jc w:val="both"/>
      </w:pPr>
      <w:r w:rsidRPr="00DE00C1">
        <w:t xml:space="preserve">Töövõtja annab Tellijale valmis Töö lõplikult üle </w:t>
      </w:r>
      <w:r w:rsidR="00797877" w:rsidRPr="00DE00C1">
        <w:t xml:space="preserve">hiljemalt </w:t>
      </w:r>
      <w:r w:rsidR="00CC4877" w:rsidRPr="00DE00C1">
        <w:t>1.09.202</w:t>
      </w:r>
      <w:r w:rsidR="0042581E" w:rsidRPr="00DE00C1">
        <w:t>5</w:t>
      </w:r>
      <w:r w:rsidR="00CC4877" w:rsidRPr="00DE00C1">
        <w:t xml:space="preserve">.a. </w:t>
      </w:r>
      <w:r w:rsidR="00D40D58" w:rsidRPr="00DE00C1">
        <w:t>Ehitusobjekti dokumentide üleandmiseks ja vastuvõtmiseks ning ehitusobjekti kasutuselevõtu dokumentide vormistamiseks on aega</w:t>
      </w:r>
      <w:r w:rsidR="00D711C6" w:rsidRPr="00DE00C1">
        <w:t xml:space="preserve"> kuni 1.11.202</w:t>
      </w:r>
      <w:r w:rsidR="0042581E" w:rsidRPr="00DE00C1">
        <w:t>5</w:t>
      </w:r>
      <w:r w:rsidR="00924A00" w:rsidRPr="00DE00C1">
        <w:t xml:space="preserve">. </w:t>
      </w:r>
      <w:r w:rsidR="00B4104B" w:rsidRPr="00DE00C1">
        <w:t xml:space="preserve">Hankija soovib </w:t>
      </w:r>
      <w:r w:rsidR="00EC3A96" w:rsidRPr="00DE00C1">
        <w:t>hanke</w:t>
      </w:r>
      <w:r w:rsidR="00B4104B" w:rsidRPr="00DE00C1">
        <w:t xml:space="preserve">lepingu sõlmida mõislikul esimesel võimalusel peale hankemenetluses lepingu sõlmimise võimaluse tekkimist ning pakkuja kohustub lepingu allkirjastama koheselt peale hankijalt vastavasisulise ettepaneku saamist. </w:t>
      </w:r>
    </w:p>
    <w:p w14:paraId="42BD6842" w14:textId="77777777" w:rsidR="001E7EAA" w:rsidRPr="00DE00C1" w:rsidRDefault="001E7EAA" w:rsidP="00924A00">
      <w:pPr>
        <w:tabs>
          <w:tab w:val="left" w:pos="567"/>
          <w:tab w:val="left" w:pos="709"/>
        </w:tabs>
        <w:jc w:val="both"/>
      </w:pPr>
    </w:p>
    <w:p w14:paraId="6995200F" w14:textId="7C00320F" w:rsidR="00907E2A" w:rsidRPr="00DE00C1" w:rsidRDefault="00465B96" w:rsidP="00CD4BFE">
      <w:pPr>
        <w:tabs>
          <w:tab w:val="left" w:pos="567"/>
          <w:tab w:val="right" w:pos="9071"/>
        </w:tabs>
        <w:jc w:val="both"/>
      </w:pPr>
      <w:r w:rsidRPr="00DE00C1">
        <w:t xml:space="preserve">Töödele on nõutav teostusgarantii kestvusega 2 aastat arvates kasutuselevõtu akti allkirjastamisest </w:t>
      </w:r>
      <w:r w:rsidR="00A12BE4" w:rsidRPr="00DE00C1">
        <w:t>t</w:t>
      </w:r>
      <w:r w:rsidRPr="00DE00C1">
        <w:t xml:space="preserve">ellija poolt. Tööde teostamise ajaks on nõutav pangagarantii 10 % </w:t>
      </w:r>
      <w:r w:rsidR="00EC3A96" w:rsidRPr="00DE00C1">
        <w:t>hanke</w:t>
      </w:r>
      <w:r w:rsidRPr="00DE00C1">
        <w:t xml:space="preserve">lepingu sõlmimise aluseks olnud eduka pakkumuse maksumusest või sama summa deponeerimine </w:t>
      </w:r>
      <w:r w:rsidR="00237CE4" w:rsidRPr="00DE00C1">
        <w:t>t</w:t>
      </w:r>
      <w:r w:rsidRPr="00DE00C1">
        <w:t>ellija pangakontole.</w:t>
      </w:r>
    </w:p>
    <w:p w14:paraId="6B0C6665" w14:textId="22CDA695" w:rsidR="00CD4BFE" w:rsidRPr="00DE00C1" w:rsidRDefault="00CD4BFE" w:rsidP="004E7E6D">
      <w:pPr>
        <w:tabs>
          <w:tab w:val="left" w:pos="567"/>
          <w:tab w:val="right" w:pos="9071"/>
        </w:tabs>
        <w:jc w:val="both"/>
      </w:pPr>
    </w:p>
    <w:p w14:paraId="0D861230" w14:textId="16E834FB" w:rsidR="00664C0C" w:rsidRPr="00DE00C1" w:rsidRDefault="00664C0C" w:rsidP="00297211">
      <w:pPr>
        <w:pStyle w:val="Pealkiri2"/>
        <w:numPr>
          <w:ilvl w:val="0"/>
          <w:numId w:val="0"/>
        </w:numPr>
        <w:ind w:left="576" w:hanging="576"/>
        <w:jc w:val="both"/>
        <w:rPr>
          <w:rFonts w:ascii="Times New Roman" w:hAnsi="Times New Roman" w:cs="Times New Roman"/>
          <w:i w:val="0"/>
          <w:iCs w:val="0"/>
          <w:sz w:val="24"/>
          <w:szCs w:val="24"/>
        </w:rPr>
      </w:pPr>
      <w:r w:rsidRPr="00DE00C1">
        <w:rPr>
          <w:rFonts w:ascii="Times New Roman" w:hAnsi="Times New Roman" w:cs="Times New Roman"/>
          <w:i w:val="0"/>
          <w:iCs w:val="0"/>
          <w:sz w:val="24"/>
          <w:szCs w:val="24"/>
        </w:rPr>
        <w:t>Hanke tehniline kirjeldus</w:t>
      </w:r>
    </w:p>
    <w:p w14:paraId="7C183A40" w14:textId="77777777" w:rsidR="00076A7E" w:rsidRPr="00DE00C1" w:rsidRDefault="00076A7E" w:rsidP="00076A7E">
      <w:pPr>
        <w:suppressAutoHyphens w:val="0"/>
        <w:autoSpaceDE w:val="0"/>
        <w:autoSpaceDN w:val="0"/>
        <w:adjustRightInd w:val="0"/>
        <w:jc w:val="both"/>
        <w:rPr>
          <w:rFonts w:eastAsia="Calibri"/>
          <w:bCs/>
          <w:lang w:eastAsia="en-US"/>
        </w:rPr>
      </w:pPr>
      <w:r w:rsidRPr="00DE00C1">
        <w:rPr>
          <w:rFonts w:eastAsia="Calibri"/>
          <w:bCs/>
          <w:lang w:eastAsia="en-US"/>
        </w:rPr>
        <w:t xml:space="preserve">Pikknurme kontori üleujutusala likvideerimise, mis asub Jõgeva maakonnas, </w:t>
      </w:r>
      <w:proofErr w:type="spellStart"/>
      <w:r w:rsidRPr="00DE00C1">
        <w:rPr>
          <w:rFonts w:eastAsia="Calibri"/>
          <w:bCs/>
          <w:lang w:eastAsia="en-US"/>
        </w:rPr>
        <w:t>Põltsama</w:t>
      </w:r>
      <w:proofErr w:type="spellEnd"/>
      <w:r w:rsidRPr="00DE00C1">
        <w:rPr>
          <w:rFonts w:eastAsia="Calibri"/>
          <w:bCs/>
          <w:lang w:eastAsia="en-US"/>
        </w:rPr>
        <w:t xml:space="preserve"> vallas, Pikknurme külas</w:t>
      </w:r>
      <w:r w:rsidRPr="00DE00C1">
        <w:t xml:space="preserve"> </w:t>
      </w:r>
      <w:r w:rsidRPr="00DE00C1">
        <w:rPr>
          <w:rFonts w:eastAsia="Calibri"/>
          <w:bCs/>
          <w:lang w:eastAsia="en-US"/>
        </w:rPr>
        <w:t>Pikknurme metskond 4 (</w:t>
      </w:r>
      <w:proofErr w:type="spellStart"/>
      <w:r w:rsidRPr="00DE00C1">
        <w:rPr>
          <w:rFonts w:eastAsia="Calibri"/>
          <w:bCs/>
          <w:lang w:eastAsia="en-US"/>
        </w:rPr>
        <w:t>kü</w:t>
      </w:r>
      <w:proofErr w:type="spellEnd"/>
      <w:r w:rsidRPr="00DE00C1">
        <w:rPr>
          <w:rFonts w:eastAsia="Calibri"/>
          <w:bCs/>
          <w:lang w:eastAsia="en-US"/>
        </w:rPr>
        <w:t xml:space="preserve"> 61102:003:0560), Metskonna tee (</w:t>
      </w:r>
      <w:proofErr w:type="spellStart"/>
      <w:r w:rsidRPr="00DE00C1">
        <w:rPr>
          <w:rFonts w:eastAsia="Calibri"/>
          <w:bCs/>
          <w:lang w:eastAsia="en-US"/>
        </w:rPr>
        <w:t>kü</w:t>
      </w:r>
      <w:proofErr w:type="spellEnd"/>
      <w:r w:rsidRPr="00DE00C1">
        <w:rPr>
          <w:rFonts w:eastAsia="Calibri"/>
          <w:bCs/>
          <w:lang w:eastAsia="en-US"/>
        </w:rPr>
        <w:t xml:space="preserve"> 61101:001:0279) ja Kristeni (</w:t>
      </w:r>
      <w:proofErr w:type="spellStart"/>
      <w:r w:rsidRPr="00DE00C1">
        <w:rPr>
          <w:rFonts w:eastAsia="Calibri"/>
          <w:bCs/>
          <w:lang w:eastAsia="en-US"/>
        </w:rPr>
        <w:t>kü</w:t>
      </w:r>
      <w:proofErr w:type="spellEnd"/>
      <w:r w:rsidRPr="00DE00C1">
        <w:rPr>
          <w:rFonts w:eastAsia="Calibri"/>
          <w:bCs/>
          <w:lang w:eastAsia="en-US"/>
        </w:rPr>
        <w:t xml:space="preserve"> 61102:003:0600) katastriüksusel.</w:t>
      </w:r>
    </w:p>
    <w:p w14:paraId="487FA0C3" w14:textId="77777777" w:rsidR="00076A7E" w:rsidRPr="00DE00C1" w:rsidRDefault="00076A7E" w:rsidP="00076A7E">
      <w:pPr>
        <w:suppressAutoHyphens w:val="0"/>
        <w:autoSpaceDE w:val="0"/>
        <w:autoSpaceDN w:val="0"/>
        <w:adjustRightInd w:val="0"/>
        <w:jc w:val="both"/>
        <w:rPr>
          <w:lang w:eastAsia="et-EE"/>
        </w:rPr>
      </w:pPr>
      <w:r w:rsidRPr="00DE00C1">
        <w:rPr>
          <w:lang w:eastAsia="et-EE"/>
        </w:rPr>
        <w:t>Juurdepääs objektile on võimalik Tallinn-Tartu-Võru-Luhamaa põhimaanteelt.</w:t>
      </w:r>
    </w:p>
    <w:p w14:paraId="634727E3" w14:textId="77777777" w:rsidR="00076A7E" w:rsidRPr="00DE00C1" w:rsidRDefault="00076A7E" w:rsidP="00076A7E">
      <w:pPr>
        <w:suppressAutoHyphens w:val="0"/>
        <w:autoSpaceDE w:val="0"/>
        <w:autoSpaceDN w:val="0"/>
        <w:adjustRightInd w:val="0"/>
        <w:jc w:val="both"/>
        <w:rPr>
          <w:lang w:eastAsia="et-EE"/>
        </w:rPr>
      </w:pPr>
      <w:r w:rsidRPr="00DE00C1">
        <w:rPr>
          <w:lang w:eastAsia="et-EE"/>
        </w:rPr>
        <w:t>Ehitustööde alas olevate maakaabli ja sidekaabli paiknemine tuleb looduses enne ehitustööde algust kindlaks teha ning märgistada/</w:t>
      </w:r>
      <w:proofErr w:type="spellStart"/>
      <w:r w:rsidRPr="00DE00C1">
        <w:rPr>
          <w:lang w:eastAsia="et-EE"/>
        </w:rPr>
        <w:t>mahamärkida</w:t>
      </w:r>
      <w:proofErr w:type="spellEnd"/>
      <w:r w:rsidRPr="00DE00C1">
        <w:rPr>
          <w:lang w:eastAsia="et-EE"/>
        </w:rPr>
        <w:t>.</w:t>
      </w:r>
    </w:p>
    <w:p w14:paraId="3BD22182" w14:textId="77777777" w:rsidR="00076A7E" w:rsidRPr="00DE00C1" w:rsidRDefault="00076A7E" w:rsidP="00076A7E">
      <w:pPr>
        <w:suppressAutoHyphens w:val="0"/>
        <w:autoSpaceDE w:val="0"/>
        <w:autoSpaceDN w:val="0"/>
        <w:adjustRightInd w:val="0"/>
        <w:jc w:val="both"/>
        <w:rPr>
          <w:lang w:eastAsia="et-EE"/>
        </w:rPr>
      </w:pPr>
      <w:r w:rsidRPr="00DE00C1">
        <w:rPr>
          <w:lang w:eastAsia="et-EE"/>
        </w:rPr>
        <w:t xml:space="preserve">Olemasolev aed, kraavikaev, puud ja põõsad tuleb likvideerida ette antud mahus. Puud eemaldatakse olemasoleva valguskaabli lähedusest. Raiutud puudest tuleb teha etteantud sortimenti ja see ladustada tee äärde. Puude eemaldamine ja juurimine on lubatud ainult valguskaabli järelevalve juuresolekul. Juuritud kännud tuleb objektilt ära viia. </w:t>
      </w:r>
    </w:p>
    <w:p w14:paraId="115A9B5B" w14:textId="10A24D1F" w:rsidR="009A702F" w:rsidRPr="00DE00C1" w:rsidRDefault="009A702F" w:rsidP="009A702F">
      <w:pPr>
        <w:suppressAutoHyphens w:val="0"/>
        <w:autoSpaceDE w:val="0"/>
        <w:autoSpaceDN w:val="0"/>
        <w:adjustRightInd w:val="0"/>
        <w:jc w:val="both"/>
        <w:rPr>
          <w:lang w:eastAsia="et-EE"/>
        </w:rPr>
      </w:pPr>
      <w:r w:rsidRPr="00DE00C1">
        <w:rPr>
          <w:lang w:eastAsia="et-EE"/>
        </w:rPr>
        <w:t>Uus rajatav kraav tuleb rajada/süvendada metskonna teest põhja, languga Tallinn-Tartu-Võru-Luhamaa põhimaantee suunas</w:t>
      </w:r>
      <w:r w:rsidR="001603A2" w:rsidRPr="00DE00C1">
        <w:rPr>
          <w:lang w:eastAsia="et-EE"/>
        </w:rPr>
        <w:t xml:space="preserve"> pikkusega</w:t>
      </w:r>
      <w:r w:rsidR="00B663C4" w:rsidRPr="00DE00C1">
        <w:rPr>
          <w:lang w:eastAsia="et-EE"/>
        </w:rPr>
        <w:t xml:space="preserve"> ~183 m</w:t>
      </w:r>
      <w:r w:rsidR="001603A2" w:rsidRPr="00DE00C1">
        <w:rPr>
          <w:lang w:eastAsia="et-EE"/>
        </w:rPr>
        <w:t>,</w:t>
      </w:r>
      <w:r w:rsidR="00B663C4" w:rsidRPr="00DE00C1">
        <w:rPr>
          <w:lang w:eastAsia="et-EE"/>
        </w:rPr>
        <w:t xml:space="preserve"> mis suubub </w:t>
      </w:r>
      <w:r w:rsidR="001603A2" w:rsidRPr="00DE00C1">
        <w:rPr>
          <w:lang w:eastAsia="et-EE"/>
        </w:rPr>
        <w:t>rajatavasse</w:t>
      </w:r>
      <w:r w:rsidR="00B663C4" w:rsidRPr="00DE00C1">
        <w:rPr>
          <w:lang w:eastAsia="et-EE"/>
        </w:rPr>
        <w:t xml:space="preserve"> truupi 1. </w:t>
      </w:r>
      <w:r w:rsidR="001603A2" w:rsidRPr="00DE00C1">
        <w:rPr>
          <w:lang w:eastAsia="et-EE"/>
        </w:rPr>
        <w:t>T</w:t>
      </w:r>
      <w:r w:rsidR="00B663C4" w:rsidRPr="00DE00C1">
        <w:rPr>
          <w:lang w:eastAsia="et-EE"/>
        </w:rPr>
        <w:t xml:space="preserve">ruubist alates rajatakse </w:t>
      </w:r>
      <w:proofErr w:type="spellStart"/>
      <w:r w:rsidR="00B663C4" w:rsidRPr="00DE00C1">
        <w:rPr>
          <w:lang w:eastAsia="et-EE"/>
        </w:rPr>
        <w:t>Ruupa</w:t>
      </w:r>
      <w:proofErr w:type="spellEnd"/>
      <w:r w:rsidR="00B663C4" w:rsidRPr="00DE00C1">
        <w:rPr>
          <w:lang w:eastAsia="et-EE"/>
        </w:rPr>
        <w:t xml:space="preserve"> peakraavini ~118 m pikkune uus kraav.</w:t>
      </w:r>
      <w:r w:rsidRPr="00DE00C1">
        <w:rPr>
          <w:lang w:eastAsia="et-EE"/>
        </w:rPr>
        <w:t xml:space="preserve"> Truubiga juhitakse vesi Metskonna tee alt läbi ning sealt edasi rajatava kraavi abil </w:t>
      </w:r>
      <w:proofErr w:type="spellStart"/>
      <w:r w:rsidRPr="00DE00C1">
        <w:rPr>
          <w:lang w:eastAsia="et-EE"/>
        </w:rPr>
        <w:t>Ruupa</w:t>
      </w:r>
      <w:proofErr w:type="spellEnd"/>
      <w:r w:rsidRPr="00DE00C1">
        <w:rPr>
          <w:lang w:eastAsia="et-EE"/>
        </w:rPr>
        <w:t xml:space="preserve"> peakraavi.</w:t>
      </w:r>
    </w:p>
    <w:p w14:paraId="5E9444FD" w14:textId="1BC57066" w:rsidR="008B4878" w:rsidRPr="00DE00C1" w:rsidRDefault="009A702F" w:rsidP="008B4878">
      <w:pPr>
        <w:suppressAutoHyphens w:val="0"/>
        <w:autoSpaceDE w:val="0"/>
        <w:autoSpaceDN w:val="0"/>
        <w:adjustRightInd w:val="0"/>
        <w:jc w:val="both"/>
        <w:rPr>
          <w:lang w:eastAsia="et-EE"/>
        </w:rPr>
      </w:pPr>
      <w:r w:rsidRPr="00DE00C1">
        <w:rPr>
          <w:lang w:eastAsia="et-EE"/>
        </w:rPr>
        <w:t>Metskonna tee ääres paiknev kraav puhastatakse olemasolevast kraavikaevust kuni Keldri (</w:t>
      </w:r>
      <w:proofErr w:type="spellStart"/>
      <w:r w:rsidRPr="00DE00C1">
        <w:rPr>
          <w:lang w:eastAsia="et-EE"/>
        </w:rPr>
        <w:t>kü</w:t>
      </w:r>
      <w:proofErr w:type="spellEnd"/>
      <w:r w:rsidRPr="00DE00C1">
        <w:rPr>
          <w:lang w:eastAsia="et-EE"/>
        </w:rPr>
        <w:t xml:space="preserve"> 61102:003:0127) katastriüksuse truubini.</w:t>
      </w:r>
      <w:r w:rsidR="008B4878" w:rsidRPr="00DE00C1">
        <w:t xml:space="preserve"> </w:t>
      </w:r>
      <w:r w:rsidR="008B4878" w:rsidRPr="00DE00C1">
        <w:rPr>
          <w:lang w:eastAsia="et-EE"/>
        </w:rPr>
        <w:t xml:space="preserve">Suurema languga kraavi lõigus tuleb kraavi põhi ja </w:t>
      </w:r>
      <w:r w:rsidR="008B4878" w:rsidRPr="00DE00C1">
        <w:rPr>
          <w:lang w:eastAsia="et-EE"/>
        </w:rPr>
        <w:lastRenderedPageBreak/>
        <w:t>nõlvajalam kindlustada kividega (tüüp K) vastavalt 2024. aasta „Maaparandusrajatiste tüüpjoonised.“ joonisele 1.2 „Nõlvajalami ja põhja kindlustamine“. Projekteeritud kraavi nõlvus on 1:1,75 ning kraavi põhja laius on 0,5 m. Kraavi põhja ja nõlvajalami kivikindlustus tuleb rajada selliselt, et veejuhtmes ei tekiks voolutakistust.</w:t>
      </w:r>
    </w:p>
    <w:p w14:paraId="7A0D13B6" w14:textId="14ECC270" w:rsidR="008B4878" w:rsidRPr="00DE00C1" w:rsidRDefault="008B4878" w:rsidP="008B4878">
      <w:pPr>
        <w:suppressAutoHyphens w:val="0"/>
        <w:autoSpaceDE w:val="0"/>
        <w:autoSpaceDN w:val="0"/>
        <w:adjustRightInd w:val="0"/>
        <w:jc w:val="both"/>
        <w:rPr>
          <w:lang w:eastAsia="et-EE"/>
        </w:rPr>
      </w:pPr>
      <w:r w:rsidRPr="00DE00C1">
        <w:rPr>
          <w:lang w:eastAsia="et-EE"/>
        </w:rPr>
        <w:t>Truup 1 tuleb rajada läbimõõduga De 400 mm. Truup on ~22 m pikkune ning 0,5% languga (materjal plast</w:t>
      </w:r>
      <w:r w:rsidR="00EF641A" w:rsidRPr="00DE00C1">
        <w:rPr>
          <w:lang w:eastAsia="et-EE"/>
        </w:rPr>
        <w:t xml:space="preserve"> SN8</w:t>
      </w:r>
      <w:r w:rsidRPr="00DE00C1">
        <w:rPr>
          <w:lang w:eastAsia="et-EE"/>
        </w:rPr>
        <w:t xml:space="preserve">). Truubi otsakud tuleb rajada mattkindlustusega (MAO) vastavalt 2024. aasta „Maaparandusrajatiste tüüpjoonised“ joonisele 3.1 „Otsaku mattkindlustus (MAO)”. Erosioonitõkkemati alune ala kaetakse kasvumullaga kuhu külvatakse heinaseeme. Erosioonitõkkematt ja asetatakse tasandatud pinnasele. Erosioonitõkkematt peab olema biolagunev. </w:t>
      </w:r>
    </w:p>
    <w:p w14:paraId="5C06AAEE" w14:textId="62BA2FB7" w:rsidR="009A702F" w:rsidRPr="00DE00C1" w:rsidRDefault="008B4878" w:rsidP="008B4878">
      <w:pPr>
        <w:suppressAutoHyphens w:val="0"/>
        <w:autoSpaceDE w:val="0"/>
        <w:autoSpaceDN w:val="0"/>
        <w:adjustRightInd w:val="0"/>
        <w:jc w:val="both"/>
        <w:rPr>
          <w:lang w:eastAsia="et-EE"/>
        </w:rPr>
      </w:pPr>
      <w:r w:rsidRPr="00DE00C1">
        <w:rPr>
          <w:lang w:eastAsia="et-EE"/>
        </w:rPr>
        <w:t xml:space="preserve">Kraavi suubumisel </w:t>
      </w:r>
      <w:proofErr w:type="spellStart"/>
      <w:r w:rsidRPr="00DE00C1">
        <w:rPr>
          <w:lang w:eastAsia="et-EE"/>
        </w:rPr>
        <w:t>Ruupa</w:t>
      </w:r>
      <w:proofErr w:type="spellEnd"/>
      <w:r w:rsidRPr="00DE00C1">
        <w:rPr>
          <w:lang w:eastAsia="et-EE"/>
        </w:rPr>
        <w:t xml:space="preserve"> peakraavi tuleb kraavi põhi ja nõlvad kindlustada kividega vastavalt 2024. aasta „Maaparandusrajatiste tüüpjoonised“ joonisele 1.6 „Kivikindlustusega kraavi ühendus KÜ-k3”.</w:t>
      </w:r>
    </w:p>
    <w:p w14:paraId="5C0EAB52" w14:textId="4E3E30AB" w:rsidR="009F130F" w:rsidRPr="00DE00C1" w:rsidRDefault="009F130F" w:rsidP="008B4878">
      <w:pPr>
        <w:suppressAutoHyphens w:val="0"/>
        <w:autoSpaceDE w:val="0"/>
        <w:autoSpaceDN w:val="0"/>
        <w:adjustRightInd w:val="0"/>
        <w:jc w:val="both"/>
        <w:rPr>
          <w:lang w:eastAsia="et-EE"/>
        </w:rPr>
      </w:pPr>
      <w:r w:rsidRPr="00DE00C1">
        <w:rPr>
          <w:lang w:eastAsia="et-EE"/>
        </w:rPr>
        <w:t xml:space="preserve">Katastriüksusel Pikknurme metskond 4 uue kraavi kaevamise käigus avastatud drenaažitorud tuleb </w:t>
      </w:r>
      <w:proofErr w:type="spellStart"/>
      <w:r w:rsidRPr="00DE00C1">
        <w:rPr>
          <w:lang w:eastAsia="et-EE"/>
        </w:rPr>
        <w:t>tamponeerida</w:t>
      </w:r>
      <w:proofErr w:type="spellEnd"/>
      <w:r w:rsidRPr="00DE00C1">
        <w:rPr>
          <w:lang w:eastAsia="et-EE"/>
        </w:rPr>
        <w:t xml:space="preserve"> pinnasetihedalt. </w:t>
      </w:r>
      <w:proofErr w:type="spellStart"/>
      <w:r w:rsidRPr="00DE00C1">
        <w:rPr>
          <w:lang w:eastAsia="et-EE"/>
        </w:rPr>
        <w:t>Tamponeeritavaid</w:t>
      </w:r>
      <w:proofErr w:type="spellEnd"/>
      <w:r w:rsidRPr="00DE00C1">
        <w:rPr>
          <w:lang w:eastAsia="et-EE"/>
        </w:rPr>
        <w:t xml:space="preserve"> drenaažitorusid orienteeruvalt 5</w:t>
      </w:r>
      <w:r w:rsidR="002F7371" w:rsidRPr="00DE00C1">
        <w:rPr>
          <w:lang w:eastAsia="et-EE"/>
        </w:rPr>
        <w:t xml:space="preserve"> tk.</w:t>
      </w:r>
    </w:p>
    <w:p w14:paraId="2477015A" w14:textId="34CA8E38" w:rsidR="000E40F1" w:rsidRPr="00DE00C1" w:rsidRDefault="000E40F1" w:rsidP="008B4878">
      <w:pPr>
        <w:suppressAutoHyphens w:val="0"/>
        <w:autoSpaceDE w:val="0"/>
        <w:autoSpaceDN w:val="0"/>
        <w:adjustRightInd w:val="0"/>
        <w:jc w:val="both"/>
        <w:rPr>
          <w:lang w:eastAsia="et-EE"/>
        </w:rPr>
      </w:pPr>
      <w:r w:rsidRPr="00DE00C1">
        <w:rPr>
          <w:lang w:eastAsia="et-EE"/>
        </w:rPr>
        <w:t>Olemasolev kraav tuleb puhastada alates olemasolevast kraavikaevust kuni Keldri (</w:t>
      </w:r>
      <w:proofErr w:type="spellStart"/>
      <w:r w:rsidRPr="00DE00C1">
        <w:rPr>
          <w:lang w:eastAsia="et-EE"/>
        </w:rPr>
        <w:t>kü</w:t>
      </w:r>
      <w:proofErr w:type="spellEnd"/>
      <w:r w:rsidRPr="00DE00C1">
        <w:rPr>
          <w:lang w:eastAsia="et-EE"/>
        </w:rPr>
        <w:t xml:space="preserve"> 61102:003:0127) katastriüksuse truubini. Setet tuleb likvideerida ligikaudu mahuga 0,5 m</w:t>
      </w:r>
      <w:r w:rsidRPr="00DE00C1">
        <w:rPr>
          <w:vertAlign w:val="superscript"/>
          <w:lang w:eastAsia="et-EE"/>
        </w:rPr>
        <w:t>3</w:t>
      </w:r>
      <w:r w:rsidRPr="00DE00C1">
        <w:rPr>
          <w:lang w:eastAsia="et-EE"/>
        </w:rPr>
        <w:t>/m. Kraavi nõlvadel paiknev võsa tuleb likvideerida.</w:t>
      </w:r>
    </w:p>
    <w:p w14:paraId="0E5FF1A7" w14:textId="247E1CA4" w:rsidR="00076A7E" w:rsidRPr="00DE00C1" w:rsidRDefault="009A702F" w:rsidP="009A702F">
      <w:pPr>
        <w:suppressAutoHyphens w:val="0"/>
        <w:autoSpaceDE w:val="0"/>
        <w:autoSpaceDN w:val="0"/>
        <w:adjustRightInd w:val="0"/>
        <w:jc w:val="both"/>
      </w:pPr>
      <w:r w:rsidRPr="00DE00C1">
        <w:rPr>
          <w:lang w:eastAsia="et-EE"/>
        </w:rPr>
        <w:t>Peale kraavi puhastamist ning uute kraavide rajamist uuendatakse Metskonna tee kruusast katendit</w:t>
      </w:r>
      <w:r w:rsidR="00076A7E" w:rsidRPr="00DE00C1">
        <w:t>.</w:t>
      </w:r>
      <w:r w:rsidR="00A5053D" w:rsidRPr="00DE00C1">
        <w:t xml:space="preserve"> Metskonna tee katend tuleb uuendada alates Tallinn-Tartu-Võru-Luhamaa põhimaantee ühendustee (2 Tallinn-Tartu-Võru-Luhamaa tee, 61801:001:1229) asfalteeritud osa lõpust (truup T1 asukohas) kuni Metskonna tee (61101:001:0279) kinnistul paikneva asfalteeritud lõiguni. Uuendatava lõigu pikkus on ligikaudu ~311 m. Katend tuleb uuendada pärast kraavi kaevamist ja kindlustamist. Katend uuendatakse </w:t>
      </w:r>
      <w:r w:rsidR="00B47280" w:rsidRPr="00DE00C1">
        <w:t>H=</w:t>
      </w:r>
      <w:r w:rsidR="00A5053D" w:rsidRPr="00DE00C1">
        <w:t>1</w:t>
      </w:r>
      <w:r w:rsidR="00B47280" w:rsidRPr="00DE00C1">
        <w:t>0s</w:t>
      </w:r>
      <w:r w:rsidR="00A5053D" w:rsidRPr="00DE00C1">
        <w:t xml:space="preserve">m paksuse purustatud kruusast </w:t>
      </w:r>
      <w:r w:rsidR="00EC6AF8" w:rsidRPr="00DE00C1">
        <w:t xml:space="preserve">Pos nr 6 </w:t>
      </w:r>
      <w:r w:rsidR="00A5053D" w:rsidRPr="00DE00C1">
        <w:t>kihiga.</w:t>
      </w:r>
    </w:p>
    <w:p w14:paraId="50A91696" w14:textId="77777777" w:rsidR="000D0797" w:rsidRPr="00DE00C1" w:rsidRDefault="000D0797" w:rsidP="000D0797">
      <w:pPr>
        <w:suppressAutoHyphens w:val="0"/>
        <w:autoSpaceDE w:val="0"/>
        <w:autoSpaceDN w:val="0"/>
        <w:adjustRightInd w:val="0"/>
        <w:jc w:val="both"/>
        <w:rPr>
          <w:lang w:eastAsia="et-EE"/>
        </w:rPr>
      </w:pPr>
    </w:p>
    <w:p w14:paraId="179B1540" w14:textId="77777777" w:rsidR="00012652" w:rsidRPr="00DE00C1" w:rsidRDefault="00012652" w:rsidP="00012652">
      <w:pPr>
        <w:jc w:val="both"/>
      </w:pPr>
      <w:r w:rsidRPr="00DE00C1">
        <w:t xml:space="preserve">Ehitusobjektile tarnitavad looduslikud ehitusmaterjalid (liiv, kruus, paekivi) võivad pärineda vaid kehtiva kaevandamisloaga kaevandustest. Töövõtja peab esitama hankijale pärast tööde valmimist </w:t>
      </w:r>
      <w:r w:rsidR="00387C95" w:rsidRPr="00DE00C1">
        <w:t xml:space="preserve">ja enne objekti üleandmist koos ehitusobjekti dokumentatsiooniga </w:t>
      </w:r>
      <w:r w:rsidR="003B783F" w:rsidRPr="00DE00C1">
        <w:t xml:space="preserve">elektrooniliselt töödeldaval vormil </w:t>
      </w:r>
      <w:r w:rsidRPr="00DE00C1">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sectPr w:rsidR="00012652" w:rsidRPr="00DE00C1"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1130C" w14:textId="77777777" w:rsidR="006814E0" w:rsidRDefault="006814E0">
      <w:r>
        <w:separator/>
      </w:r>
    </w:p>
  </w:endnote>
  <w:endnote w:type="continuationSeparator" w:id="0">
    <w:p w14:paraId="09FB6ACE" w14:textId="77777777" w:rsidR="006814E0" w:rsidRDefault="00681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16750" w14:textId="77777777" w:rsidR="006814E0" w:rsidRDefault="006814E0">
      <w:r>
        <w:separator/>
      </w:r>
    </w:p>
  </w:footnote>
  <w:footnote w:type="continuationSeparator" w:id="0">
    <w:p w14:paraId="67F8638D" w14:textId="77777777" w:rsidR="006814E0" w:rsidRDefault="006814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288512512">
    <w:abstractNumId w:val="7"/>
  </w:num>
  <w:num w:numId="4" w16cid:durableId="1706371684">
    <w:abstractNumId w:val="4"/>
  </w:num>
  <w:num w:numId="5" w16cid:durableId="1719163142">
    <w:abstractNumId w:val="6"/>
  </w:num>
  <w:num w:numId="6" w16cid:durableId="87604018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40B"/>
    <w:rsid w:val="00020BED"/>
    <w:rsid w:val="000215DB"/>
    <w:rsid w:val="00021F0A"/>
    <w:rsid w:val="000220D7"/>
    <w:rsid w:val="000220E1"/>
    <w:rsid w:val="000228A4"/>
    <w:rsid w:val="000234C2"/>
    <w:rsid w:val="00023945"/>
    <w:rsid w:val="00023D0B"/>
    <w:rsid w:val="000247C2"/>
    <w:rsid w:val="00024BD2"/>
    <w:rsid w:val="00024CE0"/>
    <w:rsid w:val="00024D65"/>
    <w:rsid w:val="000252BD"/>
    <w:rsid w:val="00025BAB"/>
    <w:rsid w:val="00025FA3"/>
    <w:rsid w:val="000260D8"/>
    <w:rsid w:val="00026992"/>
    <w:rsid w:val="00026E10"/>
    <w:rsid w:val="00030008"/>
    <w:rsid w:val="0003069B"/>
    <w:rsid w:val="0003077D"/>
    <w:rsid w:val="0003109E"/>
    <w:rsid w:val="00031584"/>
    <w:rsid w:val="00031C30"/>
    <w:rsid w:val="00031D6C"/>
    <w:rsid w:val="00032836"/>
    <w:rsid w:val="00032888"/>
    <w:rsid w:val="00033C35"/>
    <w:rsid w:val="0003434E"/>
    <w:rsid w:val="00034969"/>
    <w:rsid w:val="00035C2F"/>
    <w:rsid w:val="000362E2"/>
    <w:rsid w:val="0003647D"/>
    <w:rsid w:val="00036656"/>
    <w:rsid w:val="000371F2"/>
    <w:rsid w:val="00037474"/>
    <w:rsid w:val="00040158"/>
    <w:rsid w:val="0004239B"/>
    <w:rsid w:val="000433B2"/>
    <w:rsid w:val="00043BD1"/>
    <w:rsid w:val="00043CE0"/>
    <w:rsid w:val="00044336"/>
    <w:rsid w:val="0004461C"/>
    <w:rsid w:val="00044F01"/>
    <w:rsid w:val="00045256"/>
    <w:rsid w:val="0004536B"/>
    <w:rsid w:val="000455C0"/>
    <w:rsid w:val="00045C44"/>
    <w:rsid w:val="00046B0A"/>
    <w:rsid w:val="000474F8"/>
    <w:rsid w:val="0004792C"/>
    <w:rsid w:val="00047DE4"/>
    <w:rsid w:val="00050406"/>
    <w:rsid w:val="00050CBF"/>
    <w:rsid w:val="00050FE6"/>
    <w:rsid w:val="00051343"/>
    <w:rsid w:val="000515ED"/>
    <w:rsid w:val="00052B2A"/>
    <w:rsid w:val="0005383A"/>
    <w:rsid w:val="00053864"/>
    <w:rsid w:val="00053B6E"/>
    <w:rsid w:val="00054748"/>
    <w:rsid w:val="00055795"/>
    <w:rsid w:val="00055844"/>
    <w:rsid w:val="00056165"/>
    <w:rsid w:val="0005723A"/>
    <w:rsid w:val="00057484"/>
    <w:rsid w:val="00057D9E"/>
    <w:rsid w:val="0006018E"/>
    <w:rsid w:val="000606DD"/>
    <w:rsid w:val="00060839"/>
    <w:rsid w:val="00060F78"/>
    <w:rsid w:val="000617E7"/>
    <w:rsid w:val="000628C3"/>
    <w:rsid w:val="00062902"/>
    <w:rsid w:val="00062A26"/>
    <w:rsid w:val="00062E81"/>
    <w:rsid w:val="000635DE"/>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2947"/>
    <w:rsid w:val="00073AAB"/>
    <w:rsid w:val="00073AEA"/>
    <w:rsid w:val="000741C8"/>
    <w:rsid w:val="00074BFF"/>
    <w:rsid w:val="00074D55"/>
    <w:rsid w:val="00074D7D"/>
    <w:rsid w:val="00075837"/>
    <w:rsid w:val="000759F7"/>
    <w:rsid w:val="0007613F"/>
    <w:rsid w:val="0007667B"/>
    <w:rsid w:val="00076A7E"/>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87870"/>
    <w:rsid w:val="00092C99"/>
    <w:rsid w:val="00093263"/>
    <w:rsid w:val="00093488"/>
    <w:rsid w:val="00093810"/>
    <w:rsid w:val="00094739"/>
    <w:rsid w:val="00095307"/>
    <w:rsid w:val="00095E23"/>
    <w:rsid w:val="00096574"/>
    <w:rsid w:val="00096E9A"/>
    <w:rsid w:val="00097159"/>
    <w:rsid w:val="000976AE"/>
    <w:rsid w:val="000A06F3"/>
    <w:rsid w:val="000A09D1"/>
    <w:rsid w:val="000A0C4F"/>
    <w:rsid w:val="000A1027"/>
    <w:rsid w:val="000A1336"/>
    <w:rsid w:val="000A2457"/>
    <w:rsid w:val="000A26B1"/>
    <w:rsid w:val="000A270C"/>
    <w:rsid w:val="000A2CAB"/>
    <w:rsid w:val="000A31D9"/>
    <w:rsid w:val="000A4185"/>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6354"/>
    <w:rsid w:val="000B6371"/>
    <w:rsid w:val="000B6FD4"/>
    <w:rsid w:val="000B6FE2"/>
    <w:rsid w:val="000B70CD"/>
    <w:rsid w:val="000B70FA"/>
    <w:rsid w:val="000B7E3D"/>
    <w:rsid w:val="000C0CB6"/>
    <w:rsid w:val="000C19A9"/>
    <w:rsid w:val="000C2F33"/>
    <w:rsid w:val="000C3C79"/>
    <w:rsid w:val="000C4836"/>
    <w:rsid w:val="000C4D34"/>
    <w:rsid w:val="000C5275"/>
    <w:rsid w:val="000C5551"/>
    <w:rsid w:val="000C5CCF"/>
    <w:rsid w:val="000C5F5E"/>
    <w:rsid w:val="000C61E9"/>
    <w:rsid w:val="000C6359"/>
    <w:rsid w:val="000C6D79"/>
    <w:rsid w:val="000C7C2A"/>
    <w:rsid w:val="000D004C"/>
    <w:rsid w:val="000D00E3"/>
    <w:rsid w:val="000D05B2"/>
    <w:rsid w:val="000D06A7"/>
    <w:rsid w:val="000D0797"/>
    <w:rsid w:val="000D0F18"/>
    <w:rsid w:val="000D119E"/>
    <w:rsid w:val="000D1273"/>
    <w:rsid w:val="000D276F"/>
    <w:rsid w:val="000D289F"/>
    <w:rsid w:val="000D3F81"/>
    <w:rsid w:val="000D3F97"/>
    <w:rsid w:val="000D4434"/>
    <w:rsid w:val="000D46BD"/>
    <w:rsid w:val="000D4A2B"/>
    <w:rsid w:val="000D4D33"/>
    <w:rsid w:val="000D52B1"/>
    <w:rsid w:val="000D5988"/>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976"/>
    <w:rsid w:val="000E3C58"/>
    <w:rsid w:val="000E40F1"/>
    <w:rsid w:val="000E4CD7"/>
    <w:rsid w:val="000E5514"/>
    <w:rsid w:val="000E5532"/>
    <w:rsid w:val="000E58DF"/>
    <w:rsid w:val="000E6002"/>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0724D"/>
    <w:rsid w:val="00107DFA"/>
    <w:rsid w:val="00110E61"/>
    <w:rsid w:val="0011107F"/>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148"/>
    <w:rsid w:val="00126CB8"/>
    <w:rsid w:val="0012724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0DD0"/>
    <w:rsid w:val="00141442"/>
    <w:rsid w:val="00141C67"/>
    <w:rsid w:val="00142B95"/>
    <w:rsid w:val="001431B5"/>
    <w:rsid w:val="001446BA"/>
    <w:rsid w:val="00144EC3"/>
    <w:rsid w:val="00144F76"/>
    <w:rsid w:val="00145215"/>
    <w:rsid w:val="00145307"/>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3F66"/>
    <w:rsid w:val="0015411C"/>
    <w:rsid w:val="001551F5"/>
    <w:rsid w:val="00156A9B"/>
    <w:rsid w:val="0015716A"/>
    <w:rsid w:val="00157524"/>
    <w:rsid w:val="00157D3E"/>
    <w:rsid w:val="001603A2"/>
    <w:rsid w:val="001604E2"/>
    <w:rsid w:val="00161A1B"/>
    <w:rsid w:val="00162648"/>
    <w:rsid w:val="00162BF4"/>
    <w:rsid w:val="00162CE5"/>
    <w:rsid w:val="0016336A"/>
    <w:rsid w:val="00163626"/>
    <w:rsid w:val="00163916"/>
    <w:rsid w:val="00163C96"/>
    <w:rsid w:val="00163DBC"/>
    <w:rsid w:val="00163E8A"/>
    <w:rsid w:val="001640F1"/>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3F1D"/>
    <w:rsid w:val="001840C5"/>
    <w:rsid w:val="001842F4"/>
    <w:rsid w:val="00184436"/>
    <w:rsid w:val="00184941"/>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24A4"/>
    <w:rsid w:val="001A35CF"/>
    <w:rsid w:val="001A3DA7"/>
    <w:rsid w:val="001A4261"/>
    <w:rsid w:val="001A4613"/>
    <w:rsid w:val="001A4656"/>
    <w:rsid w:val="001A48A4"/>
    <w:rsid w:val="001A4B01"/>
    <w:rsid w:val="001A4EBE"/>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D1"/>
    <w:rsid w:val="001C3633"/>
    <w:rsid w:val="001C4438"/>
    <w:rsid w:val="001C494F"/>
    <w:rsid w:val="001C5360"/>
    <w:rsid w:val="001C621B"/>
    <w:rsid w:val="001C6373"/>
    <w:rsid w:val="001C6A7E"/>
    <w:rsid w:val="001C6E61"/>
    <w:rsid w:val="001C7473"/>
    <w:rsid w:val="001C7661"/>
    <w:rsid w:val="001C792E"/>
    <w:rsid w:val="001C7EB4"/>
    <w:rsid w:val="001D0445"/>
    <w:rsid w:val="001D04F5"/>
    <w:rsid w:val="001D1791"/>
    <w:rsid w:val="001D1A93"/>
    <w:rsid w:val="001D1C99"/>
    <w:rsid w:val="001D2AC1"/>
    <w:rsid w:val="001D3951"/>
    <w:rsid w:val="001D3A4B"/>
    <w:rsid w:val="001D5ACF"/>
    <w:rsid w:val="001D603F"/>
    <w:rsid w:val="001D6096"/>
    <w:rsid w:val="001D6D98"/>
    <w:rsid w:val="001D772F"/>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34B9"/>
    <w:rsid w:val="001E3720"/>
    <w:rsid w:val="001E447C"/>
    <w:rsid w:val="001E5309"/>
    <w:rsid w:val="001E5532"/>
    <w:rsid w:val="001E55EA"/>
    <w:rsid w:val="001E577A"/>
    <w:rsid w:val="001E5F76"/>
    <w:rsid w:val="001E7B45"/>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1878"/>
    <w:rsid w:val="0020255A"/>
    <w:rsid w:val="00202BC2"/>
    <w:rsid w:val="00203767"/>
    <w:rsid w:val="002042F1"/>
    <w:rsid w:val="00204494"/>
    <w:rsid w:val="00204B03"/>
    <w:rsid w:val="00206072"/>
    <w:rsid w:val="0020608E"/>
    <w:rsid w:val="0020614C"/>
    <w:rsid w:val="00206576"/>
    <w:rsid w:val="002067D1"/>
    <w:rsid w:val="002073BB"/>
    <w:rsid w:val="0021065F"/>
    <w:rsid w:val="00210FAC"/>
    <w:rsid w:val="00211846"/>
    <w:rsid w:val="002120A3"/>
    <w:rsid w:val="0021233F"/>
    <w:rsid w:val="00212C6A"/>
    <w:rsid w:val="002130F4"/>
    <w:rsid w:val="00213425"/>
    <w:rsid w:val="00214477"/>
    <w:rsid w:val="00214D62"/>
    <w:rsid w:val="00214F9A"/>
    <w:rsid w:val="00215350"/>
    <w:rsid w:val="0021571A"/>
    <w:rsid w:val="00215768"/>
    <w:rsid w:val="00216443"/>
    <w:rsid w:val="0021746E"/>
    <w:rsid w:val="002178C5"/>
    <w:rsid w:val="00217F8B"/>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598"/>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5848"/>
    <w:rsid w:val="002562D1"/>
    <w:rsid w:val="0025680B"/>
    <w:rsid w:val="00256F5C"/>
    <w:rsid w:val="002570BB"/>
    <w:rsid w:val="00257177"/>
    <w:rsid w:val="00257ACC"/>
    <w:rsid w:val="002605EC"/>
    <w:rsid w:val="00260718"/>
    <w:rsid w:val="00260A5E"/>
    <w:rsid w:val="0026176C"/>
    <w:rsid w:val="00261AD7"/>
    <w:rsid w:val="00261B34"/>
    <w:rsid w:val="00262BEC"/>
    <w:rsid w:val="0026311B"/>
    <w:rsid w:val="00263DA9"/>
    <w:rsid w:val="00264254"/>
    <w:rsid w:val="00264610"/>
    <w:rsid w:val="00265FE1"/>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4CB9"/>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5F1F"/>
    <w:rsid w:val="002A694F"/>
    <w:rsid w:val="002A7439"/>
    <w:rsid w:val="002A7986"/>
    <w:rsid w:val="002B1E68"/>
    <w:rsid w:val="002B22A0"/>
    <w:rsid w:val="002B2BFF"/>
    <w:rsid w:val="002B3336"/>
    <w:rsid w:val="002B4207"/>
    <w:rsid w:val="002B48A7"/>
    <w:rsid w:val="002B4B04"/>
    <w:rsid w:val="002B5018"/>
    <w:rsid w:val="002B551E"/>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C6DB8"/>
    <w:rsid w:val="002D0593"/>
    <w:rsid w:val="002D0CF2"/>
    <w:rsid w:val="002D0E3F"/>
    <w:rsid w:val="002D1334"/>
    <w:rsid w:val="002D19FF"/>
    <w:rsid w:val="002D1BC5"/>
    <w:rsid w:val="002D1CC7"/>
    <w:rsid w:val="002D2476"/>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65C"/>
    <w:rsid w:val="002E2E66"/>
    <w:rsid w:val="002E2F16"/>
    <w:rsid w:val="002E31E4"/>
    <w:rsid w:val="002E34D5"/>
    <w:rsid w:val="002E49C6"/>
    <w:rsid w:val="002E5429"/>
    <w:rsid w:val="002E596D"/>
    <w:rsid w:val="002E5AB6"/>
    <w:rsid w:val="002E759B"/>
    <w:rsid w:val="002E78E5"/>
    <w:rsid w:val="002E78EE"/>
    <w:rsid w:val="002E7BFB"/>
    <w:rsid w:val="002F05AA"/>
    <w:rsid w:val="002F1382"/>
    <w:rsid w:val="002F1BB8"/>
    <w:rsid w:val="002F1CFD"/>
    <w:rsid w:val="002F2457"/>
    <w:rsid w:val="002F26B1"/>
    <w:rsid w:val="002F2782"/>
    <w:rsid w:val="002F29E9"/>
    <w:rsid w:val="002F2CB4"/>
    <w:rsid w:val="002F4777"/>
    <w:rsid w:val="002F4AA5"/>
    <w:rsid w:val="002F4CAA"/>
    <w:rsid w:val="002F4DFE"/>
    <w:rsid w:val="002F5364"/>
    <w:rsid w:val="002F54A1"/>
    <w:rsid w:val="002F6C14"/>
    <w:rsid w:val="002F6CFE"/>
    <w:rsid w:val="002F6EB4"/>
    <w:rsid w:val="002F7371"/>
    <w:rsid w:val="002F75F1"/>
    <w:rsid w:val="002F776C"/>
    <w:rsid w:val="00300A4C"/>
    <w:rsid w:val="00301777"/>
    <w:rsid w:val="00301B91"/>
    <w:rsid w:val="00302597"/>
    <w:rsid w:val="00302A97"/>
    <w:rsid w:val="00304042"/>
    <w:rsid w:val="0030406A"/>
    <w:rsid w:val="0030479C"/>
    <w:rsid w:val="00305294"/>
    <w:rsid w:val="00305426"/>
    <w:rsid w:val="00305F39"/>
    <w:rsid w:val="00306861"/>
    <w:rsid w:val="00307FD4"/>
    <w:rsid w:val="003101CD"/>
    <w:rsid w:val="003106DF"/>
    <w:rsid w:val="0031086A"/>
    <w:rsid w:val="00310E74"/>
    <w:rsid w:val="003126FE"/>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091"/>
    <w:rsid w:val="00323DDF"/>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4A20"/>
    <w:rsid w:val="00335C7E"/>
    <w:rsid w:val="00335DEF"/>
    <w:rsid w:val="003365F6"/>
    <w:rsid w:val="003400FB"/>
    <w:rsid w:val="0034174F"/>
    <w:rsid w:val="0034177D"/>
    <w:rsid w:val="00341B72"/>
    <w:rsid w:val="00342221"/>
    <w:rsid w:val="003430DB"/>
    <w:rsid w:val="00343672"/>
    <w:rsid w:val="003438AB"/>
    <w:rsid w:val="00343B4B"/>
    <w:rsid w:val="0034412E"/>
    <w:rsid w:val="003446C6"/>
    <w:rsid w:val="00344FCC"/>
    <w:rsid w:val="00345127"/>
    <w:rsid w:val="00346EFD"/>
    <w:rsid w:val="00347042"/>
    <w:rsid w:val="00347A41"/>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4323"/>
    <w:rsid w:val="00364DE4"/>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75D"/>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DBC"/>
    <w:rsid w:val="003852B6"/>
    <w:rsid w:val="0038543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EF7"/>
    <w:rsid w:val="00394734"/>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CE4"/>
    <w:rsid w:val="003A3D80"/>
    <w:rsid w:val="003A42C8"/>
    <w:rsid w:val="003A4A09"/>
    <w:rsid w:val="003A4EA7"/>
    <w:rsid w:val="003A5A62"/>
    <w:rsid w:val="003A5D2A"/>
    <w:rsid w:val="003A6591"/>
    <w:rsid w:val="003A7789"/>
    <w:rsid w:val="003A77F3"/>
    <w:rsid w:val="003A7DDD"/>
    <w:rsid w:val="003B0BC8"/>
    <w:rsid w:val="003B1ABD"/>
    <w:rsid w:val="003B1AEC"/>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28E"/>
    <w:rsid w:val="003C7A9C"/>
    <w:rsid w:val="003C7ED9"/>
    <w:rsid w:val="003D07E3"/>
    <w:rsid w:val="003D205F"/>
    <w:rsid w:val="003D296F"/>
    <w:rsid w:val="003D2F95"/>
    <w:rsid w:val="003D35B2"/>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1985"/>
    <w:rsid w:val="003E32B0"/>
    <w:rsid w:val="003E347D"/>
    <w:rsid w:val="003E35D2"/>
    <w:rsid w:val="003E3B8B"/>
    <w:rsid w:val="003E4967"/>
    <w:rsid w:val="003E4C0C"/>
    <w:rsid w:val="003E4F02"/>
    <w:rsid w:val="003E58A9"/>
    <w:rsid w:val="003E5DDD"/>
    <w:rsid w:val="003E601D"/>
    <w:rsid w:val="003E60FE"/>
    <w:rsid w:val="003E627E"/>
    <w:rsid w:val="003E70AD"/>
    <w:rsid w:val="003E7BFE"/>
    <w:rsid w:val="003E7F8C"/>
    <w:rsid w:val="003F0137"/>
    <w:rsid w:val="003F0260"/>
    <w:rsid w:val="003F14C3"/>
    <w:rsid w:val="003F1890"/>
    <w:rsid w:val="003F1BF9"/>
    <w:rsid w:val="003F1C1F"/>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4E9"/>
    <w:rsid w:val="00400938"/>
    <w:rsid w:val="00400B6C"/>
    <w:rsid w:val="00401FAA"/>
    <w:rsid w:val="00401FFF"/>
    <w:rsid w:val="0040290B"/>
    <w:rsid w:val="00402FDC"/>
    <w:rsid w:val="00403EE3"/>
    <w:rsid w:val="00404055"/>
    <w:rsid w:val="00404C54"/>
    <w:rsid w:val="00405466"/>
    <w:rsid w:val="0040623F"/>
    <w:rsid w:val="00406484"/>
    <w:rsid w:val="0040673C"/>
    <w:rsid w:val="00406B06"/>
    <w:rsid w:val="00411036"/>
    <w:rsid w:val="004115DC"/>
    <w:rsid w:val="00411EBC"/>
    <w:rsid w:val="0041259A"/>
    <w:rsid w:val="00412ECE"/>
    <w:rsid w:val="00413279"/>
    <w:rsid w:val="004138AD"/>
    <w:rsid w:val="00413E6A"/>
    <w:rsid w:val="004144B8"/>
    <w:rsid w:val="004144CF"/>
    <w:rsid w:val="00414533"/>
    <w:rsid w:val="004149BE"/>
    <w:rsid w:val="00415879"/>
    <w:rsid w:val="004163A3"/>
    <w:rsid w:val="0041647D"/>
    <w:rsid w:val="00416CAE"/>
    <w:rsid w:val="00420318"/>
    <w:rsid w:val="004203A7"/>
    <w:rsid w:val="00420599"/>
    <w:rsid w:val="00420EC5"/>
    <w:rsid w:val="004211C6"/>
    <w:rsid w:val="00421B6B"/>
    <w:rsid w:val="00422113"/>
    <w:rsid w:val="004228AC"/>
    <w:rsid w:val="00422F69"/>
    <w:rsid w:val="00423789"/>
    <w:rsid w:val="00424E0C"/>
    <w:rsid w:val="0042581E"/>
    <w:rsid w:val="00425E6F"/>
    <w:rsid w:val="004262B7"/>
    <w:rsid w:val="0042651A"/>
    <w:rsid w:val="0042660E"/>
    <w:rsid w:val="004277B7"/>
    <w:rsid w:val="00427962"/>
    <w:rsid w:val="004311B3"/>
    <w:rsid w:val="004313D2"/>
    <w:rsid w:val="00431698"/>
    <w:rsid w:val="00431799"/>
    <w:rsid w:val="00431C86"/>
    <w:rsid w:val="00432804"/>
    <w:rsid w:val="00433190"/>
    <w:rsid w:val="00433745"/>
    <w:rsid w:val="00433EDD"/>
    <w:rsid w:val="004343A7"/>
    <w:rsid w:val="00434451"/>
    <w:rsid w:val="0043467E"/>
    <w:rsid w:val="004348DA"/>
    <w:rsid w:val="00434B3D"/>
    <w:rsid w:val="00435C95"/>
    <w:rsid w:val="00436D76"/>
    <w:rsid w:val="00437351"/>
    <w:rsid w:val="004376D3"/>
    <w:rsid w:val="0043778A"/>
    <w:rsid w:val="004422FD"/>
    <w:rsid w:val="00442374"/>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0740"/>
    <w:rsid w:val="00450D15"/>
    <w:rsid w:val="004513C4"/>
    <w:rsid w:val="00451DEB"/>
    <w:rsid w:val="00452349"/>
    <w:rsid w:val="004523B2"/>
    <w:rsid w:val="004538BE"/>
    <w:rsid w:val="004555C2"/>
    <w:rsid w:val="00455FD5"/>
    <w:rsid w:val="00456BFE"/>
    <w:rsid w:val="00457120"/>
    <w:rsid w:val="00457C10"/>
    <w:rsid w:val="00457D08"/>
    <w:rsid w:val="00461223"/>
    <w:rsid w:val="0046197F"/>
    <w:rsid w:val="00461A2C"/>
    <w:rsid w:val="00461E52"/>
    <w:rsid w:val="004628DA"/>
    <w:rsid w:val="00463246"/>
    <w:rsid w:val="00463646"/>
    <w:rsid w:val="00463AA3"/>
    <w:rsid w:val="00464570"/>
    <w:rsid w:val="0046487D"/>
    <w:rsid w:val="00464B4A"/>
    <w:rsid w:val="00464F53"/>
    <w:rsid w:val="00465B96"/>
    <w:rsid w:val="00465C8B"/>
    <w:rsid w:val="004661EA"/>
    <w:rsid w:val="0046734E"/>
    <w:rsid w:val="00467AAB"/>
    <w:rsid w:val="00467D5E"/>
    <w:rsid w:val="00470B2E"/>
    <w:rsid w:val="00471147"/>
    <w:rsid w:val="00471705"/>
    <w:rsid w:val="00471CE6"/>
    <w:rsid w:val="0047296B"/>
    <w:rsid w:val="004733A8"/>
    <w:rsid w:val="0047369F"/>
    <w:rsid w:val="00473858"/>
    <w:rsid w:val="00473A82"/>
    <w:rsid w:val="00473B1A"/>
    <w:rsid w:val="00473EEA"/>
    <w:rsid w:val="004742EB"/>
    <w:rsid w:val="004744E8"/>
    <w:rsid w:val="00474990"/>
    <w:rsid w:val="00474D9B"/>
    <w:rsid w:val="00474EF8"/>
    <w:rsid w:val="00475214"/>
    <w:rsid w:val="00475BCA"/>
    <w:rsid w:val="00475EFC"/>
    <w:rsid w:val="00476317"/>
    <w:rsid w:val="00476BAF"/>
    <w:rsid w:val="00477934"/>
    <w:rsid w:val="00480070"/>
    <w:rsid w:val="0048121E"/>
    <w:rsid w:val="0048127D"/>
    <w:rsid w:val="0048160C"/>
    <w:rsid w:val="00481A29"/>
    <w:rsid w:val="004820E3"/>
    <w:rsid w:val="00482B79"/>
    <w:rsid w:val="00482CBF"/>
    <w:rsid w:val="00482FDA"/>
    <w:rsid w:val="00483066"/>
    <w:rsid w:val="00483239"/>
    <w:rsid w:val="0048396D"/>
    <w:rsid w:val="00483F8B"/>
    <w:rsid w:val="00484565"/>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4D1"/>
    <w:rsid w:val="00496CDC"/>
    <w:rsid w:val="004975BD"/>
    <w:rsid w:val="0049761D"/>
    <w:rsid w:val="004976ED"/>
    <w:rsid w:val="00497A23"/>
    <w:rsid w:val="00497F01"/>
    <w:rsid w:val="004A1EBF"/>
    <w:rsid w:val="004A225B"/>
    <w:rsid w:val="004A29B0"/>
    <w:rsid w:val="004A2A57"/>
    <w:rsid w:val="004A2D16"/>
    <w:rsid w:val="004A39FA"/>
    <w:rsid w:val="004A4F69"/>
    <w:rsid w:val="004A5882"/>
    <w:rsid w:val="004A5E8F"/>
    <w:rsid w:val="004A6180"/>
    <w:rsid w:val="004A6430"/>
    <w:rsid w:val="004B00B3"/>
    <w:rsid w:val="004B0FF1"/>
    <w:rsid w:val="004B1BC8"/>
    <w:rsid w:val="004B1C05"/>
    <w:rsid w:val="004B1F48"/>
    <w:rsid w:val="004B23F2"/>
    <w:rsid w:val="004B2B58"/>
    <w:rsid w:val="004B2D41"/>
    <w:rsid w:val="004B3073"/>
    <w:rsid w:val="004B4195"/>
    <w:rsid w:val="004B42BE"/>
    <w:rsid w:val="004B57C9"/>
    <w:rsid w:val="004B637A"/>
    <w:rsid w:val="004B641D"/>
    <w:rsid w:val="004B6A28"/>
    <w:rsid w:val="004B6D6D"/>
    <w:rsid w:val="004B712F"/>
    <w:rsid w:val="004B759A"/>
    <w:rsid w:val="004B7ACF"/>
    <w:rsid w:val="004B7EF3"/>
    <w:rsid w:val="004C1AFA"/>
    <w:rsid w:val="004C1F8D"/>
    <w:rsid w:val="004C2195"/>
    <w:rsid w:val="004C23F7"/>
    <w:rsid w:val="004C32C1"/>
    <w:rsid w:val="004C3C6B"/>
    <w:rsid w:val="004C4D58"/>
    <w:rsid w:val="004C5330"/>
    <w:rsid w:val="004C5923"/>
    <w:rsid w:val="004C7532"/>
    <w:rsid w:val="004C7861"/>
    <w:rsid w:val="004C7CCB"/>
    <w:rsid w:val="004D0712"/>
    <w:rsid w:val="004D0C37"/>
    <w:rsid w:val="004D15E2"/>
    <w:rsid w:val="004D2A03"/>
    <w:rsid w:val="004D3880"/>
    <w:rsid w:val="004D3B1D"/>
    <w:rsid w:val="004D3B91"/>
    <w:rsid w:val="004D3E9C"/>
    <w:rsid w:val="004D3F61"/>
    <w:rsid w:val="004D4320"/>
    <w:rsid w:val="004D4520"/>
    <w:rsid w:val="004D4AE8"/>
    <w:rsid w:val="004D533E"/>
    <w:rsid w:val="004D5EAB"/>
    <w:rsid w:val="004D60C9"/>
    <w:rsid w:val="004D61EE"/>
    <w:rsid w:val="004D63D6"/>
    <w:rsid w:val="004D7B13"/>
    <w:rsid w:val="004D7C10"/>
    <w:rsid w:val="004D7E4D"/>
    <w:rsid w:val="004E0BEB"/>
    <w:rsid w:val="004E0E4F"/>
    <w:rsid w:val="004E100F"/>
    <w:rsid w:val="004E24B7"/>
    <w:rsid w:val="004E3128"/>
    <w:rsid w:val="004E3963"/>
    <w:rsid w:val="004E4280"/>
    <w:rsid w:val="004E4C7F"/>
    <w:rsid w:val="004E60ED"/>
    <w:rsid w:val="004E67F6"/>
    <w:rsid w:val="004E69B4"/>
    <w:rsid w:val="004E6A64"/>
    <w:rsid w:val="004E7686"/>
    <w:rsid w:val="004E7E6D"/>
    <w:rsid w:val="004F03F5"/>
    <w:rsid w:val="004F0531"/>
    <w:rsid w:val="004F0BA2"/>
    <w:rsid w:val="004F0C11"/>
    <w:rsid w:val="004F2878"/>
    <w:rsid w:val="004F44B8"/>
    <w:rsid w:val="004F4C95"/>
    <w:rsid w:val="004F4CDA"/>
    <w:rsid w:val="004F4EBB"/>
    <w:rsid w:val="004F5F9D"/>
    <w:rsid w:val="004F5FE8"/>
    <w:rsid w:val="004F6AB1"/>
    <w:rsid w:val="004F78A8"/>
    <w:rsid w:val="00500B95"/>
    <w:rsid w:val="00501FA6"/>
    <w:rsid w:val="0050284A"/>
    <w:rsid w:val="00502974"/>
    <w:rsid w:val="00502FF3"/>
    <w:rsid w:val="0050333B"/>
    <w:rsid w:val="005039F7"/>
    <w:rsid w:val="00503FA7"/>
    <w:rsid w:val="00504024"/>
    <w:rsid w:val="0050431D"/>
    <w:rsid w:val="0050453A"/>
    <w:rsid w:val="00504B93"/>
    <w:rsid w:val="00504D12"/>
    <w:rsid w:val="00504F12"/>
    <w:rsid w:val="005063AA"/>
    <w:rsid w:val="005066CA"/>
    <w:rsid w:val="00507251"/>
    <w:rsid w:val="005073E8"/>
    <w:rsid w:val="00507613"/>
    <w:rsid w:val="00507909"/>
    <w:rsid w:val="00510DA3"/>
    <w:rsid w:val="005111F8"/>
    <w:rsid w:val="0051170C"/>
    <w:rsid w:val="00511732"/>
    <w:rsid w:val="00512988"/>
    <w:rsid w:val="00512A64"/>
    <w:rsid w:val="005133A9"/>
    <w:rsid w:val="00514197"/>
    <w:rsid w:val="0051447B"/>
    <w:rsid w:val="00514C2A"/>
    <w:rsid w:val="0051518F"/>
    <w:rsid w:val="00515463"/>
    <w:rsid w:val="00515876"/>
    <w:rsid w:val="005159EF"/>
    <w:rsid w:val="00515C93"/>
    <w:rsid w:val="00515FE1"/>
    <w:rsid w:val="00516293"/>
    <w:rsid w:val="0051647F"/>
    <w:rsid w:val="0051785D"/>
    <w:rsid w:val="00517D73"/>
    <w:rsid w:val="00520FA2"/>
    <w:rsid w:val="00521022"/>
    <w:rsid w:val="0052209C"/>
    <w:rsid w:val="005228B3"/>
    <w:rsid w:val="00524C3B"/>
    <w:rsid w:val="00524D4C"/>
    <w:rsid w:val="00524D74"/>
    <w:rsid w:val="0052581E"/>
    <w:rsid w:val="00526160"/>
    <w:rsid w:val="005265C5"/>
    <w:rsid w:val="005270B9"/>
    <w:rsid w:val="005276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47820"/>
    <w:rsid w:val="00550C70"/>
    <w:rsid w:val="00551A5B"/>
    <w:rsid w:val="005527FB"/>
    <w:rsid w:val="00552AAA"/>
    <w:rsid w:val="00552B82"/>
    <w:rsid w:val="00553C2A"/>
    <w:rsid w:val="00553E5E"/>
    <w:rsid w:val="005541CF"/>
    <w:rsid w:val="00554305"/>
    <w:rsid w:val="0055481E"/>
    <w:rsid w:val="00554EF8"/>
    <w:rsid w:val="00554FD9"/>
    <w:rsid w:val="005554AA"/>
    <w:rsid w:val="00555537"/>
    <w:rsid w:val="00555A06"/>
    <w:rsid w:val="00556BE1"/>
    <w:rsid w:val="005572D0"/>
    <w:rsid w:val="00560226"/>
    <w:rsid w:val="00560E01"/>
    <w:rsid w:val="00561F59"/>
    <w:rsid w:val="00562117"/>
    <w:rsid w:val="00562CBE"/>
    <w:rsid w:val="00563CE1"/>
    <w:rsid w:val="00563D41"/>
    <w:rsid w:val="005641F3"/>
    <w:rsid w:val="00564BA3"/>
    <w:rsid w:val="00564E91"/>
    <w:rsid w:val="00565CED"/>
    <w:rsid w:val="00566FF2"/>
    <w:rsid w:val="00570511"/>
    <w:rsid w:val="00571057"/>
    <w:rsid w:val="00571472"/>
    <w:rsid w:val="00571E2D"/>
    <w:rsid w:val="005726BA"/>
    <w:rsid w:val="00574379"/>
    <w:rsid w:val="0057440C"/>
    <w:rsid w:val="0057469B"/>
    <w:rsid w:val="0057501A"/>
    <w:rsid w:val="0057652E"/>
    <w:rsid w:val="0058004C"/>
    <w:rsid w:val="0058077A"/>
    <w:rsid w:val="005814E4"/>
    <w:rsid w:val="00581D9E"/>
    <w:rsid w:val="00581DC2"/>
    <w:rsid w:val="00582157"/>
    <w:rsid w:val="005828DE"/>
    <w:rsid w:val="00582981"/>
    <w:rsid w:val="005829A4"/>
    <w:rsid w:val="00582ACA"/>
    <w:rsid w:val="0058307B"/>
    <w:rsid w:val="00583CDD"/>
    <w:rsid w:val="00584F7F"/>
    <w:rsid w:val="005851D2"/>
    <w:rsid w:val="00586D5B"/>
    <w:rsid w:val="00587EFF"/>
    <w:rsid w:val="00587FA9"/>
    <w:rsid w:val="0059004E"/>
    <w:rsid w:val="005900C9"/>
    <w:rsid w:val="005902BA"/>
    <w:rsid w:val="00590756"/>
    <w:rsid w:val="00592A6B"/>
    <w:rsid w:val="00594224"/>
    <w:rsid w:val="005949B1"/>
    <w:rsid w:val="00595DB8"/>
    <w:rsid w:val="0059615A"/>
    <w:rsid w:val="00596219"/>
    <w:rsid w:val="00597FCD"/>
    <w:rsid w:val="005A015D"/>
    <w:rsid w:val="005A043E"/>
    <w:rsid w:val="005A0705"/>
    <w:rsid w:val="005A09D3"/>
    <w:rsid w:val="005A0AB1"/>
    <w:rsid w:val="005A1009"/>
    <w:rsid w:val="005A12C0"/>
    <w:rsid w:val="005A1B0D"/>
    <w:rsid w:val="005A1C38"/>
    <w:rsid w:val="005A247F"/>
    <w:rsid w:val="005A2964"/>
    <w:rsid w:val="005A2B07"/>
    <w:rsid w:val="005A2C50"/>
    <w:rsid w:val="005A304E"/>
    <w:rsid w:val="005A3212"/>
    <w:rsid w:val="005A38E8"/>
    <w:rsid w:val="005A437C"/>
    <w:rsid w:val="005A457C"/>
    <w:rsid w:val="005A489F"/>
    <w:rsid w:val="005A621E"/>
    <w:rsid w:val="005A69E5"/>
    <w:rsid w:val="005A6DA3"/>
    <w:rsid w:val="005B00F4"/>
    <w:rsid w:val="005B0159"/>
    <w:rsid w:val="005B01E6"/>
    <w:rsid w:val="005B0E6B"/>
    <w:rsid w:val="005B1412"/>
    <w:rsid w:val="005B16A4"/>
    <w:rsid w:val="005B1884"/>
    <w:rsid w:val="005B18EC"/>
    <w:rsid w:val="005B2B91"/>
    <w:rsid w:val="005B2BAF"/>
    <w:rsid w:val="005B2DD1"/>
    <w:rsid w:val="005B348E"/>
    <w:rsid w:val="005B46CA"/>
    <w:rsid w:val="005B4B54"/>
    <w:rsid w:val="005B4BD9"/>
    <w:rsid w:val="005B58B3"/>
    <w:rsid w:val="005B5AC2"/>
    <w:rsid w:val="005B61C1"/>
    <w:rsid w:val="005B62D1"/>
    <w:rsid w:val="005B6466"/>
    <w:rsid w:val="005B653C"/>
    <w:rsid w:val="005B76E4"/>
    <w:rsid w:val="005B791F"/>
    <w:rsid w:val="005C09B0"/>
    <w:rsid w:val="005C0F72"/>
    <w:rsid w:val="005C1706"/>
    <w:rsid w:val="005C17CD"/>
    <w:rsid w:val="005C1B00"/>
    <w:rsid w:val="005C1D4D"/>
    <w:rsid w:val="005C1EC6"/>
    <w:rsid w:val="005C214C"/>
    <w:rsid w:val="005C251A"/>
    <w:rsid w:val="005C27AA"/>
    <w:rsid w:val="005C31F2"/>
    <w:rsid w:val="005C32AD"/>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66F"/>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0F15"/>
    <w:rsid w:val="005E1471"/>
    <w:rsid w:val="005E1500"/>
    <w:rsid w:val="005E1CD4"/>
    <w:rsid w:val="005E20AC"/>
    <w:rsid w:val="005E2201"/>
    <w:rsid w:val="005E2B8E"/>
    <w:rsid w:val="005E2CE0"/>
    <w:rsid w:val="005E2EF4"/>
    <w:rsid w:val="005E328C"/>
    <w:rsid w:val="005E4682"/>
    <w:rsid w:val="005E47E3"/>
    <w:rsid w:val="005E4984"/>
    <w:rsid w:val="005E4D3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3B7"/>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407"/>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4EA6"/>
    <w:rsid w:val="00655430"/>
    <w:rsid w:val="0065600C"/>
    <w:rsid w:val="006560AB"/>
    <w:rsid w:val="006564B7"/>
    <w:rsid w:val="00656F7C"/>
    <w:rsid w:val="00657B89"/>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4372"/>
    <w:rsid w:val="00675FBA"/>
    <w:rsid w:val="00676538"/>
    <w:rsid w:val="006765BC"/>
    <w:rsid w:val="0067740B"/>
    <w:rsid w:val="006779A8"/>
    <w:rsid w:val="00680292"/>
    <w:rsid w:val="00680355"/>
    <w:rsid w:val="00680CF2"/>
    <w:rsid w:val="00680DD7"/>
    <w:rsid w:val="00681361"/>
    <w:rsid w:val="006814E0"/>
    <w:rsid w:val="00681501"/>
    <w:rsid w:val="00681845"/>
    <w:rsid w:val="00682514"/>
    <w:rsid w:val="00682ADF"/>
    <w:rsid w:val="00683750"/>
    <w:rsid w:val="0068450B"/>
    <w:rsid w:val="00684C59"/>
    <w:rsid w:val="00684E29"/>
    <w:rsid w:val="006850F1"/>
    <w:rsid w:val="006855E8"/>
    <w:rsid w:val="00685FCF"/>
    <w:rsid w:val="00687021"/>
    <w:rsid w:val="006872A5"/>
    <w:rsid w:val="00687701"/>
    <w:rsid w:val="006877C2"/>
    <w:rsid w:val="006903B1"/>
    <w:rsid w:val="00690561"/>
    <w:rsid w:val="00691993"/>
    <w:rsid w:val="00691CAF"/>
    <w:rsid w:val="00692A83"/>
    <w:rsid w:val="0069391A"/>
    <w:rsid w:val="0069446C"/>
    <w:rsid w:val="006945B4"/>
    <w:rsid w:val="00695118"/>
    <w:rsid w:val="00695549"/>
    <w:rsid w:val="006958D2"/>
    <w:rsid w:val="00696F2E"/>
    <w:rsid w:val="00697013"/>
    <w:rsid w:val="006975C9"/>
    <w:rsid w:val="00697647"/>
    <w:rsid w:val="006979C9"/>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0BE1"/>
    <w:rsid w:val="006B17DF"/>
    <w:rsid w:val="006B1A90"/>
    <w:rsid w:val="006B20F1"/>
    <w:rsid w:val="006B2432"/>
    <w:rsid w:val="006B24DA"/>
    <w:rsid w:val="006B2BDB"/>
    <w:rsid w:val="006B3611"/>
    <w:rsid w:val="006B3822"/>
    <w:rsid w:val="006B4C36"/>
    <w:rsid w:val="006B66D8"/>
    <w:rsid w:val="006B690C"/>
    <w:rsid w:val="006B77FD"/>
    <w:rsid w:val="006B7C74"/>
    <w:rsid w:val="006C07FC"/>
    <w:rsid w:val="006C09DE"/>
    <w:rsid w:val="006C17F2"/>
    <w:rsid w:val="006C1C3E"/>
    <w:rsid w:val="006C2A61"/>
    <w:rsid w:val="006C2CB6"/>
    <w:rsid w:val="006C3453"/>
    <w:rsid w:val="006C3B65"/>
    <w:rsid w:val="006C3F1E"/>
    <w:rsid w:val="006C5A3C"/>
    <w:rsid w:val="006C5CEE"/>
    <w:rsid w:val="006C62EE"/>
    <w:rsid w:val="006C68F5"/>
    <w:rsid w:val="006D002E"/>
    <w:rsid w:val="006D14DC"/>
    <w:rsid w:val="006D2C99"/>
    <w:rsid w:val="006D347A"/>
    <w:rsid w:val="006D3755"/>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3FD"/>
    <w:rsid w:val="006E7B24"/>
    <w:rsid w:val="006F0BBC"/>
    <w:rsid w:val="006F0BFD"/>
    <w:rsid w:val="006F0F71"/>
    <w:rsid w:val="006F14F6"/>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3D9"/>
    <w:rsid w:val="007174AB"/>
    <w:rsid w:val="007203BD"/>
    <w:rsid w:val="00720CE1"/>
    <w:rsid w:val="0072174C"/>
    <w:rsid w:val="007224FE"/>
    <w:rsid w:val="007226CC"/>
    <w:rsid w:val="00722E83"/>
    <w:rsid w:val="007234A8"/>
    <w:rsid w:val="00723F70"/>
    <w:rsid w:val="00723F85"/>
    <w:rsid w:val="00724C8E"/>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47F50"/>
    <w:rsid w:val="007502A0"/>
    <w:rsid w:val="007505DC"/>
    <w:rsid w:val="00750DB9"/>
    <w:rsid w:val="007510BE"/>
    <w:rsid w:val="00751143"/>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0"/>
    <w:rsid w:val="00764AF2"/>
    <w:rsid w:val="00764E7A"/>
    <w:rsid w:val="00765010"/>
    <w:rsid w:val="0076561D"/>
    <w:rsid w:val="007671EE"/>
    <w:rsid w:val="0076722B"/>
    <w:rsid w:val="007673DD"/>
    <w:rsid w:val="00767DD6"/>
    <w:rsid w:val="00770279"/>
    <w:rsid w:val="00771839"/>
    <w:rsid w:val="00771DC5"/>
    <w:rsid w:val="00771EE3"/>
    <w:rsid w:val="00772048"/>
    <w:rsid w:val="00772885"/>
    <w:rsid w:val="00772AC0"/>
    <w:rsid w:val="00773151"/>
    <w:rsid w:val="007731A3"/>
    <w:rsid w:val="00773304"/>
    <w:rsid w:val="007733AF"/>
    <w:rsid w:val="00773CDF"/>
    <w:rsid w:val="00774109"/>
    <w:rsid w:val="0077437E"/>
    <w:rsid w:val="007754E7"/>
    <w:rsid w:val="007758AC"/>
    <w:rsid w:val="007759E2"/>
    <w:rsid w:val="00776A03"/>
    <w:rsid w:val="00777F3E"/>
    <w:rsid w:val="007801AD"/>
    <w:rsid w:val="007803C9"/>
    <w:rsid w:val="007808F5"/>
    <w:rsid w:val="00781752"/>
    <w:rsid w:val="00781BF1"/>
    <w:rsid w:val="00781E9D"/>
    <w:rsid w:val="007820D6"/>
    <w:rsid w:val="007822A1"/>
    <w:rsid w:val="007823F4"/>
    <w:rsid w:val="00782F57"/>
    <w:rsid w:val="007835CA"/>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6DD5"/>
    <w:rsid w:val="007B7258"/>
    <w:rsid w:val="007B7CEB"/>
    <w:rsid w:val="007C048E"/>
    <w:rsid w:val="007C0566"/>
    <w:rsid w:val="007C0579"/>
    <w:rsid w:val="007C091A"/>
    <w:rsid w:val="007C0A91"/>
    <w:rsid w:val="007C0F86"/>
    <w:rsid w:val="007C1554"/>
    <w:rsid w:val="007C2AC6"/>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311"/>
    <w:rsid w:val="007D4653"/>
    <w:rsid w:val="007D4B2D"/>
    <w:rsid w:val="007D51EB"/>
    <w:rsid w:val="007D6D92"/>
    <w:rsid w:val="007D729A"/>
    <w:rsid w:val="007E045A"/>
    <w:rsid w:val="007E05F6"/>
    <w:rsid w:val="007E0891"/>
    <w:rsid w:val="007E0DCE"/>
    <w:rsid w:val="007E0F1C"/>
    <w:rsid w:val="007E1062"/>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56"/>
    <w:rsid w:val="007F30EF"/>
    <w:rsid w:val="007F374E"/>
    <w:rsid w:val="007F3DEB"/>
    <w:rsid w:val="007F4366"/>
    <w:rsid w:val="007F44C5"/>
    <w:rsid w:val="007F467C"/>
    <w:rsid w:val="007F491E"/>
    <w:rsid w:val="007F700F"/>
    <w:rsid w:val="007F75EA"/>
    <w:rsid w:val="007F7718"/>
    <w:rsid w:val="007F799C"/>
    <w:rsid w:val="00800853"/>
    <w:rsid w:val="00800CD0"/>
    <w:rsid w:val="00801218"/>
    <w:rsid w:val="0080166B"/>
    <w:rsid w:val="00801765"/>
    <w:rsid w:val="00801E96"/>
    <w:rsid w:val="008039A4"/>
    <w:rsid w:val="00803CB9"/>
    <w:rsid w:val="00804396"/>
    <w:rsid w:val="00805486"/>
    <w:rsid w:val="008056D0"/>
    <w:rsid w:val="0080637D"/>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41A5"/>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7208"/>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64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42E5"/>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6953"/>
    <w:rsid w:val="008876B4"/>
    <w:rsid w:val="0089022E"/>
    <w:rsid w:val="00890318"/>
    <w:rsid w:val="008905F4"/>
    <w:rsid w:val="0089129C"/>
    <w:rsid w:val="00891D3D"/>
    <w:rsid w:val="0089244B"/>
    <w:rsid w:val="0089369A"/>
    <w:rsid w:val="00893F52"/>
    <w:rsid w:val="00893F9D"/>
    <w:rsid w:val="0089410B"/>
    <w:rsid w:val="00894C46"/>
    <w:rsid w:val="00895969"/>
    <w:rsid w:val="00895DA4"/>
    <w:rsid w:val="00895DA8"/>
    <w:rsid w:val="008960E4"/>
    <w:rsid w:val="008972D0"/>
    <w:rsid w:val="0089733E"/>
    <w:rsid w:val="00897A8E"/>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4878"/>
    <w:rsid w:val="008B5189"/>
    <w:rsid w:val="008B5F5A"/>
    <w:rsid w:val="008B65E8"/>
    <w:rsid w:val="008B7340"/>
    <w:rsid w:val="008C0187"/>
    <w:rsid w:val="008C0A3C"/>
    <w:rsid w:val="008C0D1F"/>
    <w:rsid w:val="008C2068"/>
    <w:rsid w:val="008C4C55"/>
    <w:rsid w:val="008C52CA"/>
    <w:rsid w:val="008C5870"/>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3EE3"/>
    <w:rsid w:val="008E45D4"/>
    <w:rsid w:val="008E49FF"/>
    <w:rsid w:val="008E56BE"/>
    <w:rsid w:val="008E5AD0"/>
    <w:rsid w:val="008E654D"/>
    <w:rsid w:val="008E65EC"/>
    <w:rsid w:val="008E660A"/>
    <w:rsid w:val="008E68BA"/>
    <w:rsid w:val="008E6945"/>
    <w:rsid w:val="008F094A"/>
    <w:rsid w:val="008F0AEE"/>
    <w:rsid w:val="008F10BF"/>
    <w:rsid w:val="008F15C4"/>
    <w:rsid w:val="008F1730"/>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2F40"/>
    <w:rsid w:val="00905271"/>
    <w:rsid w:val="0090585E"/>
    <w:rsid w:val="00905A7E"/>
    <w:rsid w:val="009068C2"/>
    <w:rsid w:val="00907070"/>
    <w:rsid w:val="0090778C"/>
    <w:rsid w:val="00907E2A"/>
    <w:rsid w:val="009103BF"/>
    <w:rsid w:val="0091047E"/>
    <w:rsid w:val="00910744"/>
    <w:rsid w:val="00910970"/>
    <w:rsid w:val="00910A4A"/>
    <w:rsid w:val="00911188"/>
    <w:rsid w:val="0091162E"/>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9DC"/>
    <w:rsid w:val="00923D06"/>
    <w:rsid w:val="00924559"/>
    <w:rsid w:val="009249CD"/>
    <w:rsid w:val="00924A00"/>
    <w:rsid w:val="00924FB2"/>
    <w:rsid w:val="00925434"/>
    <w:rsid w:val="00925CA3"/>
    <w:rsid w:val="00926E0D"/>
    <w:rsid w:val="00926FAC"/>
    <w:rsid w:val="00927332"/>
    <w:rsid w:val="009276A0"/>
    <w:rsid w:val="0093023A"/>
    <w:rsid w:val="009305CE"/>
    <w:rsid w:val="009310FA"/>
    <w:rsid w:val="00931549"/>
    <w:rsid w:val="009329C0"/>
    <w:rsid w:val="00932B66"/>
    <w:rsid w:val="0093318B"/>
    <w:rsid w:val="00933642"/>
    <w:rsid w:val="00934350"/>
    <w:rsid w:val="00934A62"/>
    <w:rsid w:val="00934B96"/>
    <w:rsid w:val="00934C1E"/>
    <w:rsid w:val="00934FB6"/>
    <w:rsid w:val="00935226"/>
    <w:rsid w:val="00935754"/>
    <w:rsid w:val="009358AE"/>
    <w:rsid w:val="009363B3"/>
    <w:rsid w:val="009368D3"/>
    <w:rsid w:val="00936AA1"/>
    <w:rsid w:val="00937030"/>
    <w:rsid w:val="009371CE"/>
    <w:rsid w:val="009375BA"/>
    <w:rsid w:val="00940DE0"/>
    <w:rsid w:val="009419D7"/>
    <w:rsid w:val="00942336"/>
    <w:rsid w:val="009424AC"/>
    <w:rsid w:val="00942533"/>
    <w:rsid w:val="00942667"/>
    <w:rsid w:val="00942981"/>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9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7BA"/>
    <w:rsid w:val="00970942"/>
    <w:rsid w:val="00970B26"/>
    <w:rsid w:val="00970CD0"/>
    <w:rsid w:val="00972875"/>
    <w:rsid w:val="009728AA"/>
    <w:rsid w:val="00973014"/>
    <w:rsid w:val="009732A9"/>
    <w:rsid w:val="00973E5D"/>
    <w:rsid w:val="00975B4E"/>
    <w:rsid w:val="00976375"/>
    <w:rsid w:val="00976704"/>
    <w:rsid w:val="009775DA"/>
    <w:rsid w:val="009777CA"/>
    <w:rsid w:val="00977A6A"/>
    <w:rsid w:val="00977C49"/>
    <w:rsid w:val="00977FD1"/>
    <w:rsid w:val="00982809"/>
    <w:rsid w:val="00984207"/>
    <w:rsid w:val="009848AF"/>
    <w:rsid w:val="00984B21"/>
    <w:rsid w:val="00985053"/>
    <w:rsid w:val="009853B7"/>
    <w:rsid w:val="00985631"/>
    <w:rsid w:val="00985696"/>
    <w:rsid w:val="009858F3"/>
    <w:rsid w:val="00985A68"/>
    <w:rsid w:val="009870E9"/>
    <w:rsid w:val="00987663"/>
    <w:rsid w:val="0098774D"/>
    <w:rsid w:val="009913C4"/>
    <w:rsid w:val="009913DC"/>
    <w:rsid w:val="00991B4C"/>
    <w:rsid w:val="00991D8E"/>
    <w:rsid w:val="0099260E"/>
    <w:rsid w:val="009932F0"/>
    <w:rsid w:val="0099383F"/>
    <w:rsid w:val="00993928"/>
    <w:rsid w:val="00993ADC"/>
    <w:rsid w:val="00993D4F"/>
    <w:rsid w:val="00993DE3"/>
    <w:rsid w:val="00993F1A"/>
    <w:rsid w:val="009947F6"/>
    <w:rsid w:val="009959CC"/>
    <w:rsid w:val="00995C88"/>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A702F"/>
    <w:rsid w:val="009B008C"/>
    <w:rsid w:val="009B0539"/>
    <w:rsid w:val="009B19AA"/>
    <w:rsid w:val="009B1CCD"/>
    <w:rsid w:val="009B28B8"/>
    <w:rsid w:val="009B2B7A"/>
    <w:rsid w:val="009B3110"/>
    <w:rsid w:val="009B32E9"/>
    <w:rsid w:val="009B353E"/>
    <w:rsid w:val="009B3C4E"/>
    <w:rsid w:val="009B411D"/>
    <w:rsid w:val="009B4246"/>
    <w:rsid w:val="009B4E22"/>
    <w:rsid w:val="009B57D6"/>
    <w:rsid w:val="009B5C57"/>
    <w:rsid w:val="009B5D68"/>
    <w:rsid w:val="009B5FAC"/>
    <w:rsid w:val="009B61B3"/>
    <w:rsid w:val="009B67DC"/>
    <w:rsid w:val="009B6F72"/>
    <w:rsid w:val="009B7695"/>
    <w:rsid w:val="009C063D"/>
    <w:rsid w:val="009C086C"/>
    <w:rsid w:val="009C08FE"/>
    <w:rsid w:val="009C0A2F"/>
    <w:rsid w:val="009C0D24"/>
    <w:rsid w:val="009C1886"/>
    <w:rsid w:val="009C25C7"/>
    <w:rsid w:val="009C29DE"/>
    <w:rsid w:val="009C3129"/>
    <w:rsid w:val="009C31FB"/>
    <w:rsid w:val="009C356F"/>
    <w:rsid w:val="009C3758"/>
    <w:rsid w:val="009C383F"/>
    <w:rsid w:val="009C3C3E"/>
    <w:rsid w:val="009C3FC0"/>
    <w:rsid w:val="009C44C0"/>
    <w:rsid w:val="009C4658"/>
    <w:rsid w:val="009C5259"/>
    <w:rsid w:val="009C543F"/>
    <w:rsid w:val="009C5A0F"/>
    <w:rsid w:val="009C5E36"/>
    <w:rsid w:val="009C6D82"/>
    <w:rsid w:val="009C7722"/>
    <w:rsid w:val="009C7A1B"/>
    <w:rsid w:val="009D03D6"/>
    <w:rsid w:val="009D1DB4"/>
    <w:rsid w:val="009D2B04"/>
    <w:rsid w:val="009D3223"/>
    <w:rsid w:val="009D4404"/>
    <w:rsid w:val="009D45CA"/>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30F"/>
    <w:rsid w:val="009F141B"/>
    <w:rsid w:val="009F1DFC"/>
    <w:rsid w:val="009F30BE"/>
    <w:rsid w:val="009F3277"/>
    <w:rsid w:val="009F3B9C"/>
    <w:rsid w:val="009F3F53"/>
    <w:rsid w:val="009F4439"/>
    <w:rsid w:val="009F46A5"/>
    <w:rsid w:val="009F4B05"/>
    <w:rsid w:val="009F558E"/>
    <w:rsid w:val="009F617D"/>
    <w:rsid w:val="009F6760"/>
    <w:rsid w:val="009F6B29"/>
    <w:rsid w:val="00A011EA"/>
    <w:rsid w:val="00A036B3"/>
    <w:rsid w:val="00A03857"/>
    <w:rsid w:val="00A038C5"/>
    <w:rsid w:val="00A03DF8"/>
    <w:rsid w:val="00A04002"/>
    <w:rsid w:val="00A04F85"/>
    <w:rsid w:val="00A05481"/>
    <w:rsid w:val="00A05D70"/>
    <w:rsid w:val="00A06633"/>
    <w:rsid w:val="00A0667A"/>
    <w:rsid w:val="00A071AC"/>
    <w:rsid w:val="00A075C0"/>
    <w:rsid w:val="00A10E89"/>
    <w:rsid w:val="00A10F48"/>
    <w:rsid w:val="00A12046"/>
    <w:rsid w:val="00A12981"/>
    <w:rsid w:val="00A12BE4"/>
    <w:rsid w:val="00A13DAA"/>
    <w:rsid w:val="00A14104"/>
    <w:rsid w:val="00A15121"/>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29C"/>
    <w:rsid w:val="00A2568B"/>
    <w:rsid w:val="00A25B36"/>
    <w:rsid w:val="00A26372"/>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3BA"/>
    <w:rsid w:val="00A37EDF"/>
    <w:rsid w:val="00A4033D"/>
    <w:rsid w:val="00A405B5"/>
    <w:rsid w:val="00A406A7"/>
    <w:rsid w:val="00A4132C"/>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53D"/>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0D4"/>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DCA"/>
    <w:rsid w:val="00A75F0B"/>
    <w:rsid w:val="00A75F80"/>
    <w:rsid w:val="00A766D8"/>
    <w:rsid w:val="00A76DA3"/>
    <w:rsid w:val="00A77249"/>
    <w:rsid w:val="00A77D39"/>
    <w:rsid w:val="00A81856"/>
    <w:rsid w:val="00A82D12"/>
    <w:rsid w:val="00A838C4"/>
    <w:rsid w:val="00A84998"/>
    <w:rsid w:val="00A85874"/>
    <w:rsid w:val="00A85917"/>
    <w:rsid w:val="00A87A97"/>
    <w:rsid w:val="00A90027"/>
    <w:rsid w:val="00A90111"/>
    <w:rsid w:val="00A9096F"/>
    <w:rsid w:val="00A90EC9"/>
    <w:rsid w:val="00A91097"/>
    <w:rsid w:val="00A91140"/>
    <w:rsid w:val="00A92147"/>
    <w:rsid w:val="00A92302"/>
    <w:rsid w:val="00A92C4E"/>
    <w:rsid w:val="00A938BC"/>
    <w:rsid w:val="00A9451B"/>
    <w:rsid w:val="00A94A18"/>
    <w:rsid w:val="00A95666"/>
    <w:rsid w:val="00A95FA3"/>
    <w:rsid w:val="00A960D4"/>
    <w:rsid w:val="00A970BA"/>
    <w:rsid w:val="00AA03C7"/>
    <w:rsid w:val="00AA0838"/>
    <w:rsid w:val="00AA1A7C"/>
    <w:rsid w:val="00AA1FDB"/>
    <w:rsid w:val="00AA286F"/>
    <w:rsid w:val="00AA2E76"/>
    <w:rsid w:val="00AA30EA"/>
    <w:rsid w:val="00AA4088"/>
    <w:rsid w:val="00AA4880"/>
    <w:rsid w:val="00AA4930"/>
    <w:rsid w:val="00AA54B9"/>
    <w:rsid w:val="00AA5792"/>
    <w:rsid w:val="00AA61A9"/>
    <w:rsid w:val="00AA68D3"/>
    <w:rsid w:val="00AA69BA"/>
    <w:rsid w:val="00AA721E"/>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2A2D"/>
    <w:rsid w:val="00AC3234"/>
    <w:rsid w:val="00AC348A"/>
    <w:rsid w:val="00AC4E98"/>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4FFF"/>
    <w:rsid w:val="00AD53A3"/>
    <w:rsid w:val="00AD54F0"/>
    <w:rsid w:val="00AD6069"/>
    <w:rsid w:val="00AD62F7"/>
    <w:rsid w:val="00AD6435"/>
    <w:rsid w:val="00AD6771"/>
    <w:rsid w:val="00AD68A5"/>
    <w:rsid w:val="00AD7038"/>
    <w:rsid w:val="00AD796C"/>
    <w:rsid w:val="00AD79C9"/>
    <w:rsid w:val="00AD7B89"/>
    <w:rsid w:val="00AD7DFE"/>
    <w:rsid w:val="00AE0625"/>
    <w:rsid w:val="00AE0D95"/>
    <w:rsid w:val="00AE1771"/>
    <w:rsid w:val="00AE2756"/>
    <w:rsid w:val="00AE2953"/>
    <w:rsid w:val="00AE3B47"/>
    <w:rsid w:val="00AE423D"/>
    <w:rsid w:val="00AE4C41"/>
    <w:rsid w:val="00AE5C32"/>
    <w:rsid w:val="00AE6690"/>
    <w:rsid w:val="00AE67AA"/>
    <w:rsid w:val="00AE752B"/>
    <w:rsid w:val="00AF0203"/>
    <w:rsid w:val="00AF161D"/>
    <w:rsid w:val="00AF166C"/>
    <w:rsid w:val="00AF359E"/>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250"/>
    <w:rsid w:val="00B0539D"/>
    <w:rsid w:val="00B0574C"/>
    <w:rsid w:val="00B05F33"/>
    <w:rsid w:val="00B07E39"/>
    <w:rsid w:val="00B1044F"/>
    <w:rsid w:val="00B1080F"/>
    <w:rsid w:val="00B11B79"/>
    <w:rsid w:val="00B11E83"/>
    <w:rsid w:val="00B12142"/>
    <w:rsid w:val="00B12639"/>
    <w:rsid w:val="00B12848"/>
    <w:rsid w:val="00B12B5A"/>
    <w:rsid w:val="00B13922"/>
    <w:rsid w:val="00B13BCB"/>
    <w:rsid w:val="00B13C50"/>
    <w:rsid w:val="00B13C6F"/>
    <w:rsid w:val="00B13EE8"/>
    <w:rsid w:val="00B14494"/>
    <w:rsid w:val="00B1471C"/>
    <w:rsid w:val="00B14ABA"/>
    <w:rsid w:val="00B15A22"/>
    <w:rsid w:val="00B16CF7"/>
    <w:rsid w:val="00B16F09"/>
    <w:rsid w:val="00B17411"/>
    <w:rsid w:val="00B179F5"/>
    <w:rsid w:val="00B17F0B"/>
    <w:rsid w:val="00B17FA9"/>
    <w:rsid w:val="00B20708"/>
    <w:rsid w:val="00B207B9"/>
    <w:rsid w:val="00B20A15"/>
    <w:rsid w:val="00B20B8C"/>
    <w:rsid w:val="00B21000"/>
    <w:rsid w:val="00B218FB"/>
    <w:rsid w:val="00B219FD"/>
    <w:rsid w:val="00B21BCF"/>
    <w:rsid w:val="00B22638"/>
    <w:rsid w:val="00B22818"/>
    <w:rsid w:val="00B22AC1"/>
    <w:rsid w:val="00B23064"/>
    <w:rsid w:val="00B23068"/>
    <w:rsid w:val="00B230C6"/>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3863"/>
    <w:rsid w:val="00B33A9C"/>
    <w:rsid w:val="00B346F0"/>
    <w:rsid w:val="00B35A16"/>
    <w:rsid w:val="00B3641C"/>
    <w:rsid w:val="00B36CB3"/>
    <w:rsid w:val="00B36CF8"/>
    <w:rsid w:val="00B371D2"/>
    <w:rsid w:val="00B374B8"/>
    <w:rsid w:val="00B376AD"/>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47280"/>
    <w:rsid w:val="00B529E6"/>
    <w:rsid w:val="00B530BA"/>
    <w:rsid w:val="00B5361F"/>
    <w:rsid w:val="00B53653"/>
    <w:rsid w:val="00B53866"/>
    <w:rsid w:val="00B53F4D"/>
    <w:rsid w:val="00B546DA"/>
    <w:rsid w:val="00B548C1"/>
    <w:rsid w:val="00B548C5"/>
    <w:rsid w:val="00B54AC4"/>
    <w:rsid w:val="00B55D49"/>
    <w:rsid w:val="00B56A15"/>
    <w:rsid w:val="00B5786C"/>
    <w:rsid w:val="00B57EAD"/>
    <w:rsid w:val="00B60AFA"/>
    <w:rsid w:val="00B61715"/>
    <w:rsid w:val="00B61F92"/>
    <w:rsid w:val="00B628EE"/>
    <w:rsid w:val="00B6304D"/>
    <w:rsid w:val="00B636F4"/>
    <w:rsid w:val="00B64276"/>
    <w:rsid w:val="00B64B14"/>
    <w:rsid w:val="00B65E68"/>
    <w:rsid w:val="00B66241"/>
    <w:rsid w:val="00B66387"/>
    <w:rsid w:val="00B663C4"/>
    <w:rsid w:val="00B66600"/>
    <w:rsid w:val="00B66F01"/>
    <w:rsid w:val="00B6734A"/>
    <w:rsid w:val="00B673DF"/>
    <w:rsid w:val="00B6785B"/>
    <w:rsid w:val="00B67FA7"/>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2FED"/>
    <w:rsid w:val="00B830ED"/>
    <w:rsid w:val="00B8410A"/>
    <w:rsid w:val="00B847FB"/>
    <w:rsid w:val="00B84E5A"/>
    <w:rsid w:val="00B85343"/>
    <w:rsid w:val="00B85B50"/>
    <w:rsid w:val="00B86477"/>
    <w:rsid w:val="00B86A89"/>
    <w:rsid w:val="00B9048B"/>
    <w:rsid w:val="00B906B3"/>
    <w:rsid w:val="00B90AB5"/>
    <w:rsid w:val="00B911AE"/>
    <w:rsid w:val="00B91BCB"/>
    <w:rsid w:val="00B91C83"/>
    <w:rsid w:val="00B91C8B"/>
    <w:rsid w:val="00B91DD6"/>
    <w:rsid w:val="00B92A0C"/>
    <w:rsid w:val="00B92BF9"/>
    <w:rsid w:val="00B939A1"/>
    <w:rsid w:val="00B941DB"/>
    <w:rsid w:val="00B9433C"/>
    <w:rsid w:val="00B94B85"/>
    <w:rsid w:val="00B94C62"/>
    <w:rsid w:val="00B94CA3"/>
    <w:rsid w:val="00B951F9"/>
    <w:rsid w:val="00B9560E"/>
    <w:rsid w:val="00B95B6C"/>
    <w:rsid w:val="00B96995"/>
    <w:rsid w:val="00B969DA"/>
    <w:rsid w:val="00B97084"/>
    <w:rsid w:val="00B97684"/>
    <w:rsid w:val="00B9793E"/>
    <w:rsid w:val="00BA0BDD"/>
    <w:rsid w:val="00BA0E8D"/>
    <w:rsid w:val="00BA18BD"/>
    <w:rsid w:val="00BA3EB0"/>
    <w:rsid w:val="00BA5129"/>
    <w:rsid w:val="00BA520C"/>
    <w:rsid w:val="00BA5B16"/>
    <w:rsid w:val="00BA5D56"/>
    <w:rsid w:val="00BA6635"/>
    <w:rsid w:val="00BA6EBA"/>
    <w:rsid w:val="00BA71D2"/>
    <w:rsid w:val="00BA76A4"/>
    <w:rsid w:val="00BA7F2E"/>
    <w:rsid w:val="00BB0034"/>
    <w:rsid w:val="00BB008E"/>
    <w:rsid w:val="00BB08DF"/>
    <w:rsid w:val="00BB0AEE"/>
    <w:rsid w:val="00BB0BC9"/>
    <w:rsid w:val="00BB0CEC"/>
    <w:rsid w:val="00BB0F03"/>
    <w:rsid w:val="00BB100F"/>
    <w:rsid w:val="00BB1569"/>
    <w:rsid w:val="00BB20FA"/>
    <w:rsid w:val="00BB35BA"/>
    <w:rsid w:val="00BB3CA3"/>
    <w:rsid w:val="00BB3ECE"/>
    <w:rsid w:val="00BB447C"/>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ACC"/>
    <w:rsid w:val="00BC7E25"/>
    <w:rsid w:val="00BC7EFF"/>
    <w:rsid w:val="00BC7FE6"/>
    <w:rsid w:val="00BD0160"/>
    <w:rsid w:val="00BD0A57"/>
    <w:rsid w:val="00BD0F1E"/>
    <w:rsid w:val="00BD12E8"/>
    <w:rsid w:val="00BD2EFE"/>
    <w:rsid w:val="00BD379C"/>
    <w:rsid w:val="00BD3EF8"/>
    <w:rsid w:val="00BD4236"/>
    <w:rsid w:val="00BD53EE"/>
    <w:rsid w:val="00BD56EF"/>
    <w:rsid w:val="00BD5B90"/>
    <w:rsid w:val="00BD5C37"/>
    <w:rsid w:val="00BD66BB"/>
    <w:rsid w:val="00BD673D"/>
    <w:rsid w:val="00BD6E02"/>
    <w:rsid w:val="00BD72CA"/>
    <w:rsid w:val="00BE0121"/>
    <w:rsid w:val="00BE07AD"/>
    <w:rsid w:val="00BE07CD"/>
    <w:rsid w:val="00BE0A74"/>
    <w:rsid w:val="00BE0F08"/>
    <w:rsid w:val="00BE1455"/>
    <w:rsid w:val="00BE1A50"/>
    <w:rsid w:val="00BE21C1"/>
    <w:rsid w:val="00BE3C57"/>
    <w:rsid w:val="00BE445D"/>
    <w:rsid w:val="00BE4B66"/>
    <w:rsid w:val="00BE4C6D"/>
    <w:rsid w:val="00BE57EF"/>
    <w:rsid w:val="00BE58C5"/>
    <w:rsid w:val="00BE686B"/>
    <w:rsid w:val="00BE6DB0"/>
    <w:rsid w:val="00BE6EF6"/>
    <w:rsid w:val="00BE7D7C"/>
    <w:rsid w:val="00BF06F3"/>
    <w:rsid w:val="00BF071E"/>
    <w:rsid w:val="00BF22CE"/>
    <w:rsid w:val="00BF264A"/>
    <w:rsid w:val="00BF27DD"/>
    <w:rsid w:val="00BF3095"/>
    <w:rsid w:val="00BF32C8"/>
    <w:rsid w:val="00BF37AE"/>
    <w:rsid w:val="00BF3964"/>
    <w:rsid w:val="00BF3C71"/>
    <w:rsid w:val="00BF3D93"/>
    <w:rsid w:val="00BF44BE"/>
    <w:rsid w:val="00BF549E"/>
    <w:rsid w:val="00BF573A"/>
    <w:rsid w:val="00BF6F2C"/>
    <w:rsid w:val="00BF7255"/>
    <w:rsid w:val="00BF765B"/>
    <w:rsid w:val="00C002BB"/>
    <w:rsid w:val="00C02FE6"/>
    <w:rsid w:val="00C036B1"/>
    <w:rsid w:val="00C04370"/>
    <w:rsid w:val="00C05FA5"/>
    <w:rsid w:val="00C06986"/>
    <w:rsid w:val="00C06F43"/>
    <w:rsid w:val="00C07197"/>
    <w:rsid w:val="00C074C6"/>
    <w:rsid w:val="00C0799D"/>
    <w:rsid w:val="00C07A46"/>
    <w:rsid w:val="00C10230"/>
    <w:rsid w:val="00C102A2"/>
    <w:rsid w:val="00C107BF"/>
    <w:rsid w:val="00C108C8"/>
    <w:rsid w:val="00C10CDB"/>
    <w:rsid w:val="00C1151A"/>
    <w:rsid w:val="00C116BF"/>
    <w:rsid w:val="00C1188B"/>
    <w:rsid w:val="00C12884"/>
    <w:rsid w:val="00C128D6"/>
    <w:rsid w:val="00C12B37"/>
    <w:rsid w:val="00C13508"/>
    <w:rsid w:val="00C13747"/>
    <w:rsid w:val="00C14720"/>
    <w:rsid w:val="00C15DCF"/>
    <w:rsid w:val="00C17627"/>
    <w:rsid w:val="00C17AF0"/>
    <w:rsid w:val="00C17DD2"/>
    <w:rsid w:val="00C20025"/>
    <w:rsid w:val="00C20A9C"/>
    <w:rsid w:val="00C20B80"/>
    <w:rsid w:val="00C21D44"/>
    <w:rsid w:val="00C21DC6"/>
    <w:rsid w:val="00C220F3"/>
    <w:rsid w:val="00C22BA0"/>
    <w:rsid w:val="00C2316D"/>
    <w:rsid w:val="00C23E5E"/>
    <w:rsid w:val="00C24007"/>
    <w:rsid w:val="00C24392"/>
    <w:rsid w:val="00C246F2"/>
    <w:rsid w:val="00C25B28"/>
    <w:rsid w:val="00C25B30"/>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1F9"/>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6D48"/>
    <w:rsid w:val="00C574ED"/>
    <w:rsid w:val="00C57B71"/>
    <w:rsid w:val="00C57F6F"/>
    <w:rsid w:val="00C603D9"/>
    <w:rsid w:val="00C608E1"/>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1B38"/>
    <w:rsid w:val="00C82E82"/>
    <w:rsid w:val="00C8320D"/>
    <w:rsid w:val="00C834C1"/>
    <w:rsid w:val="00C837E6"/>
    <w:rsid w:val="00C84180"/>
    <w:rsid w:val="00C8586F"/>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97904"/>
    <w:rsid w:val="00CA01B6"/>
    <w:rsid w:val="00CA02E2"/>
    <w:rsid w:val="00CA03AF"/>
    <w:rsid w:val="00CA0F3C"/>
    <w:rsid w:val="00CA2332"/>
    <w:rsid w:val="00CA3822"/>
    <w:rsid w:val="00CA3A0F"/>
    <w:rsid w:val="00CA460C"/>
    <w:rsid w:val="00CA4BE3"/>
    <w:rsid w:val="00CA6293"/>
    <w:rsid w:val="00CA7654"/>
    <w:rsid w:val="00CA7AC8"/>
    <w:rsid w:val="00CA7AE3"/>
    <w:rsid w:val="00CA7B96"/>
    <w:rsid w:val="00CB009A"/>
    <w:rsid w:val="00CB093C"/>
    <w:rsid w:val="00CB0BCD"/>
    <w:rsid w:val="00CB1068"/>
    <w:rsid w:val="00CB107F"/>
    <w:rsid w:val="00CB115F"/>
    <w:rsid w:val="00CB21FF"/>
    <w:rsid w:val="00CB27DF"/>
    <w:rsid w:val="00CB2CAC"/>
    <w:rsid w:val="00CB2F7A"/>
    <w:rsid w:val="00CB390D"/>
    <w:rsid w:val="00CB3DD8"/>
    <w:rsid w:val="00CB4261"/>
    <w:rsid w:val="00CB4A25"/>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33B"/>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438E"/>
    <w:rsid w:val="00CD454B"/>
    <w:rsid w:val="00CD4576"/>
    <w:rsid w:val="00CD4BFE"/>
    <w:rsid w:val="00CD65CB"/>
    <w:rsid w:val="00CD6F2F"/>
    <w:rsid w:val="00CD7982"/>
    <w:rsid w:val="00CE067B"/>
    <w:rsid w:val="00CE0CEC"/>
    <w:rsid w:val="00CE0E45"/>
    <w:rsid w:val="00CE1CDC"/>
    <w:rsid w:val="00CE2879"/>
    <w:rsid w:val="00CE28C6"/>
    <w:rsid w:val="00CE3172"/>
    <w:rsid w:val="00CE3301"/>
    <w:rsid w:val="00CE357E"/>
    <w:rsid w:val="00CE39D1"/>
    <w:rsid w:val="00CE3BDD"/>
    <w:rsid w:val="00CE4AF0"/>
    <w:rsid w:val="00CE4B24"/>
    <w:rsid w:val="00CE55E4"/>
    <w:rsid w:val="00CE602C"/>
    <w:rsid w:val="00CE64E3"/>
    <w:rsid w:val="00CE6F62"/>
    <w:rsid w:val="00CE7150"/>
    <w:rsid w:val="00CE79FE"/>
    <w:rsid w:val="00CE7CC9"/>
    <w:rsid w:val="00CF0105"/>
    <w:rsid w:val="00CF053D"/>
    <w:rsid w:val="00CF09FB"/>
    <w:rsid w:val="00CF0A61"/>
    <w:rsid w:val="00CF1968"/>
    <w:rsid w:val="00CF2AE6"/>
    <w:rsid w:val="00CF2E6B"/>
    <w:rsid w:val="00CF364D"/>
    <w:rsid w:val="00CF390E"/>
    <w:rsid w:val="00CF3F03"/>
    <w:rsid w:val="00CF45D3"/>
    <w:rsid w:val="00CF5B41"/>
    <w:rsid w:val="00CF5F75"/>
    <w:rsid w:val="00CF64EB"/>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677"/>
    <w:rsid w:val="00D21CAB"/>
    <w:rsid w:val="00D21F0D"/>
    <w:rsid w:val="00D2320A"/>
    <w:rsid w:val="00D23601"/>
    <w:rsid w:val="00D243D3"/>
    <w:rsid w:val="00D247C5"/>
    <w:rsid w:val="00D24840"/>
    <w:rsid w:val="00D24B1A"/>
    <w:rsid w:val="00D25E60"/>
    <w:rsid w:val="00D26ACF"/>
    <w:rsid w:val="00D27A29"/>
    <w:rsid w:val="00D302A2"/>
    <w:rsid w:val="00D302FD"/>
    <w:rsid w:val="00D30C45"/>
    <w:rsid w:val="00D31B0A"/>
    <w:rsid w:val="00D32982"/>
    <w:rsid w:val="00D33CC4"/>
    <w:rsid w:val="00D33D6F"/>
    <w:rsid w:val="00D34133"/>
    <w:rsid w:val="00D34279"/>
    <w:rsid w:val="00D34826"/>
    <w:rsid w:val="00D352AF"/>
    <w:rsid w:val="00D35829"/>
    <w:rsid w:val="00D35A75"/>
    <w:rsid w:val="00D35E0F"/>
    <w:rsid w:val="00D35F97"/>
    <w:rsid w:val="00D36274"/>
    <w:rsid w:val="00D36949"/>
    <w:rsid w:val="00D36C39"/>
    <w:rsid w:val="00D36CB4"/>
    <w:rsid w:val="00D3701A"/>
    <w:rsid w:val="00D37228"/>
    <w:rsid w:val="00D379C8"/>
    <w:rsid w:val="00D401B7"/>
    <w:rsid w:val="00D409C8"/>
    <w:rsid w:val="00D40D58"/>
    <w:rsid w:val="00D40E8A"/>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941"/>
    <w:rsid w:val="00D53D5A"/>
    <w:rsid w:val="00D54B89"/>
    <w:rsid w:val="00D55822"/>
    <w:rsid w:val="00D55BC1"/>
    <w:rsid w:val="00D56AD9"/>
    <w:rsid w:val="00D57312"/>
    <w:rsid w:val="00D577BC"/>
    <w:rsid w:val="00D61099"/>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8B9"/>
    <w:rsid w:val="00D64FE2"/>
    <w:rsid w:val="00D66212"/>
    <w:rsid w:val="00D6640B"/>
    <w:rsid w:val="00D66503"/>
    <w:rsid w:val="00D6686E"/>
    <w:rsid w:val="00D66E55"/>
    <w:rsid w:val="00D7013C"/>
    <w:rsid w:val="00D701A8"/>
    <w:rsid w:val="00D70207"/>
    <w:rsid w:val="00D7050C"/>
    <w:rsid w:val="00D711C6"/>
    <w:rsid w:val="00D725D6"/>
    <w:rsid w:val="00D7280A"/>
    <w:rsid w:val="00D735F0"/>
    <w:rsid w:val="00D738DD"/>
    <w:rsid w:val="00D73B3F"/>
    <w:rsid w:val="00D73BD5"/>
    <w:rsid w:val="00D73C9D"/>
    <w:rsid w:val="00D73F0D"/>
    <w:rsid w:val="00D7440B"/>
    <w:rsid w:val="00D75270"/>
    <w:rsid w:val="00D753B9"/>
    <w:rsid w:val="00D75E3E"/>
    <w:rsid w:val="00D75F47"/>
    <w:rsid w:val="00D76FA2"/>
    <w:rsid w:val="00D7780D"/>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578"/>
    <w:rsid w:val="00DA2C8A"/>
    <w:rsid w:val="00DA2EFD"/>
    <w:rsid w:val="00DA3A02"/>
    <w:rsid w:val="00DA3CBC"/>
    <w:rsid w:val="00DA3F3C"/>
    <w:rsid w:val="00DA571E"/>
    <w:rsid w:val="00DA5946"/>
    <w:rsid w:val="00DA6C03"/>
    <w:rsid w:val="00DA6E0B"/>
    <w:rsid w:val="00DA76F3"/>
    <w:rsid w:val="00DA7894"/>
    <w:rsid w:val="00DB08C4"/>
    <w:rsid w:val="00DB090F"/>
    <w:rsid w:val="00DB1C88"/>
    <w:rsid w:val="00DB21A9"/>
    <w:rsid w:val="00DB2894"/>
    <w:rsid w:val="00DB2C29"/>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2C16"/>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0C1"/>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0E1"/>
    <w:rsid w:val="00DF4434"/>
    <w:rsid w:val="00DF4DAD"/>
    <w:rsid w:val="00DF566B"/>
    <w:rsid w:val="00DF5D18"/>
    <w:rsid w:val="00DF5D19"/>
    <w:rsid w:val="00DF7197"/>
    <w:rsid w:val="00DF7AA2"/>
    <w:rsid w:val="00E00077"/>
    <w:rsid w:val="00E0361E"/>
    <w:rsid w:val="00E03A5D"/>
    <w:rsid w:val="00E03EE6"/>
    <w:rsid w:val="00E056B5"/>
    <w:rsid w:val="00E058D6"/>
    <w:rsid w:val="00E0634C"/>
    <w:rsid w:val="00E0794C"/>
    <w:rsid w:val="00E07E38"/>
    <w:rsid w:val="00E10277"/>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B9"/>
    <w:rsid w:val="00E21C01"/>
    <w:rsid w:val="00E21C05"/>
    <w:rsid w:val="00E23155"/>
    <w:rsid w:val="00E23A03"/>
    <w:rsid w:val="00E23C09"/>
    <w:rsid w:val="00E240A7"/>
    <w:rsid w:val="00E24246"/>
    <w:rsid w:val="00E24D03"/>
    <w:rsid w:val="00E252A1"/>
    <w:rsid w:val="00E25A02"/>
    <w:rsid w:val="00E25E4B"/>
    <w:rsid w:val="00E278BD"/>
    <w:rsid w:val="00E27A77"/>
    <w:rsid w:val="00E27A99"/>
    <w:rsid w:val="00E27BE2"/>
    <w:rsid w:val="00E31699"/>
    <w:rsid w:val="00E31A8B"/>
    <w:rsid w:val="00E31C68"/>
    <w:rsid w:val="00E31CAE"/>
    <w:rsid w:val="00E321E8"/>
    <w:rsid w:val="00E33994"/>
    <w:rsid w:val="00E341E2"/>
    <w:rsid w:val="00E3449C"/>
    <w:rsid w:val="00E35182"/>
    <w:rsid w:val="00E35283"/>
    <w:rsid w:val="00E353D5"/>
    <w:rsid w:val="00E35413"/>
    <w:rsid w:val="00E35BA9"/>
    <w:rsid w:val="00E35EDF"/>
    <w:rsid w:val="00E35FFD"/>
    <w:rsid w:val="00E36475"/>
    <w:rsid w:val="00E373C7"/>
    <w:rsid w:val="00E40333"/>
    <w:rsid w:val="00E4088C"/>
    <w:rsid w:val="00E40AC7"/>
    <w:rsid w:val="00E410F2"/>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473"/>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2CD8"/>
    <w:rsid w:val="00E63A38"/>
    <w:rsid w:val="00E6443D"/>
    <w:rsid w:val="00E64853"/>
    <w:rsid w:val="00E64AE1"/>
    <w:rsid w:val="00E65F60"/>
    <w:rsid w:val="00E667B7"/>
    <w:rsid w:val="00E667DF"/>
    <w:rsid w:val="00E66821"/>
    <w:rsid w:val="00E66987"/>
    <w:rsid w:val="00E676B4"/>
    <w:rsid w:val="00E723B9"/>
    <w:rsid w:val="00E72798"/>
    <w:rsid w:val="00E72C67"/>
    <w:rsid w:val="00E7464E"/>
    <w:rsid w:val="00E74EF0"/>
    <w:rsid w:val="00E75C7C"/>
    <w:rsid w:val="00E75F56"/>
    <w:rsid w:val="00E769DE"/>
    <w:rsid w:val="00E77118"/>
    <w:rsid w:val="00E77D94"/>
    <w:rsid w:val="00E77EF8"/>
    <w:rsid w:val="00E800ED"/>
    <w:rsid w:val="00E80A4E"/>
    <w:rsid w:val="00E80AEF"/>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5C60"/>
    <w:rsid w:val="00E8622B"/>
    <w:rsid w:val="00E86330"/>
    <w:rsid w:val="00E86B7B"/>
    <w:rsid w:val="00E902DC"/>
    <w:rsid w:val="00E90AB2"/>
    <w:rsid w:val="00E90C58"/>
    <w:rsid w:val="00E91430"/>
    <w:rsid w:val="00E91569"/>
    <w:rsid w:val="00E91DC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2776"/>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3D"/>
    <w:rsid w:val="00EC63B3"/>
    <w:rsid w:val="00EC647E"/>
    <w:rsid w:val="00EC66A6"/>
    <w:rsid w:val="00EC6AF8"/>
    <w:rsid w:val="00EC7055"/>
    <w:rsid w:val="00EC74F1"/>
    <w:rsid w:val="00EC7AF0"/>
    <w:rsid w:val="00EC7D82"/>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1ECD"/>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6B33"/>
    <w:rsid w:val="00EE78C5"/>
    <w:rsid w:val="00EE7C52"/>
    <w:rsid w:val="00EF048A"/>
    <w:rsid w:val="00EF0CEC"/>
    <w:rsid w:val="00EF11E3"/>
    <w:rsid w:val="00EF132D"/>
    <w:rsid w:val="00EF477D"/>
    <w:rsid w:val="00EF4A5B"/>
    <w:rsid w:val="00EF4D02"/>
    <w:rsid w:val="00EF4FC0"/>
    <w:rsid w:val="00EF5155"/>
    <w:rsid w:val="00EF60FC"/>
    <w:rsid w:val="00EF641A"/>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257"/>
    <w:rsid w:val="00F02837"/>
    <w:rsid w:val="00F02D5E"/>
    <w:rsid w:val="00F0353D"/>
    <w:rsid w:val="00F03D46"/>
    <w:rsid w:val="00F04040"/>
    <w:rsid w:val="00F04ED2"/>
    <w:rsid w:val="00F0569D"/>
    <w:rsid w:val="00F0629C"/>
    <w:rsid w:val="00F065AA"/>
    <w:rsid w:val="00F0697D"/>
    <w:rsid w:val="00F06987"/>
    <w:rsid w:val="00F074AB"/>
    <w:rsid w:val="00F076FC"/>
    <w:rsid w:val="00F07979"/>
    <w:rsid w:val="00F07ADA"/>
    <w:rsid w:val="00F10B93"/>
    <w:rsid w:val="00F11564"/>
    <w:rsid w:val="00F1283F"/>
    <w:rsid w:val="00F12D2C"/>
    <w:rsid w:val="00F1307C"/>
    <w:rsid w:val="00F14D0E"/>
    <w:rsid w:val="00F16002"/>
    <w:rsid w:val="00F16B4F"/>
    <w:rsid w:val="00F176E4"/>
    <w:rsid w:val="00F17C2F"/>
    <w:rsid w:val="00F17C3D"/>
    <w:rsid w:val="00F17DB3"/>
    <w:rsid w:val="00F20063"/>
    <w:rsid w:val="00F204CA"/>
    <w:rsid w:val="00F20E25"/>
    <w:rsid w:val="00F214AB"/>
    <w:rsid w:val="00F218B7"/>
    <w:rsid w:val="00F21DC9"/>
    <w:rsid w:val="00F22E76"/>
    <w:rsid w:val="00F238D7"/>
    <w:rsid w:val="00F23A43"/>
    <w:rsid w:val="00F24735"/>
    <w:rsid w:val="00F24BCC"/>
    <w:rsid w:val="00F265A8"/>
    <w:rsid w:val="00F26652"/>
    <w:rsid w:val="00F273D9"/>
    <w:rsid w:val="00F27611"/>
    <w:rsid w:val="00F2787D"/>
    <w:rsid w:val="00F306CB"/>
    <w:rsid w:val="00F3113A"/>
    <w:rsid w:val="00F320CC"/>
    <w:rsid w:val="00F324B5"/>
    <w:rsid w:val="00F325F7"/>
    <w:rsid w:val="00F32617"/>
    <w:rsid w:val="00F32650"/>
    <w:rsid w:val="00F32662"/>
    <w:rsid w:val="00F347DC"/>
    <w:rsid w:val="00F34E07"/>
    <w:rsid w:val="00F34E31"/>
    <w:rsid w:val="00F352A8"/>
    <w:rsid w:val="00F35507"/>
    <w:rsid w:val="00F35B48"/>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7D9"/>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1E"/>
    <w:rsid w:val="00F65C63"/>
    <w:rsid w:val="00F65E30"/>
    <w:rsid w:val="00F66EB1"/>
    <w:rsid w:val="00F67F3A"/>
    <w:rsid w:val="00F717E2"/>
    <w:rsid w:val="00F74355"/>
    <w:rsid w:val="00F75E83"/>
    <w:rsid w:val="00F7694E"/>
    <w:rsid w:val="00F76FD3"/>
    <w:rsid w:val="00F776B6"/>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0E6C"/>
    <w:rsid w:val="00FA104B"/>
    <w:rsid w:val="00FA2581"/>
    <w:rsid w:val="00FA2711"/>
    <w:rsid w:val="00FA27DC"/>
    <w:rsid w:val="00FA2DB6"/>
    <w:rsid w:val="00FA59D6"/>
    <w:rsid w:val="00FA5CF5"/>
    <w:rsid w:val="00FA5D0C"/>
    <w:rsid w:val="00FA63D0"/>
    <w:rsid w:val="00FA6529"/>
    <w:rsid w:val="00FA6847"/>
    <w:rsid w:val="00FA6D89"/>
    <w:rsid w:val="00FA6F16"/>
    <w:rsid w:val="00FA6F68"/>
    <w:rsid w:val="00FA7088"/>
    <w:rsid w:val="00FB0060"/>
    <w:rsid w:val="00FB01CF"/>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24F3"/>
    <w:rsid w:val="00FC33EC"/>
    <w:rsid w:val="00FC3890"/>
    <w:rsid w:val="00FC39CC"/>
    <w:rsid w:val="00FC4232"/>
    <w:rsid w:val="00FC43FD"/>
    <w:rsid w:val="00FC44C6"/>
    <w:rsid w:val="00FC46D9"/>
    <w:rsid w:val="00FC4B92"/>
    <w:rsid w:val="00FC5007"/>
    <w:rsid w:val="00FC517E"/>
    <w:rsid w:val="00FC5E74"/>
    <w:rsid w:val="00FC631E"/>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1EDA"/>
    <w:rsid w:val="00FE33B2"/>
    <w:rsid w:val="00FE433C"/>
    <w:rsid w:val="00FE4626"/>
    <w:rsid w:val="00FE4D6C"/>
    <w:rsid w:val="00FE5AFA"/>
    <w:rsid w:val="00FE5EFA"/>
    <w:rsid w:val="00FE69B9"/>
    <w:rsid w:val="00FE703E"/>
    <w:rsid w:val="00FE75AB"/>
    <w:rsid w:val="00FE7618"/>
    <w:rsid w:val="00FF0841"/>
    <w:rsid w:val="00FF114E"/>
    <w:rsid w:val="00FF1213"/>
    <w:rsid w:val="00FF1258"/>
    <w:rsid w:val="00FF1371"/>
    <w:rsid w:val="00FF15F7"/>
    <w:rsid w:val="00FF2065"/>
    <w:rsid w:val="00FF3C8C"/>
    <w:rsid w:val="00FF3E2D"/>
    <w:rsid w:val="00FF3EDB"/>
    <w:rsid w:val="00FF4122"/>
    <w:rsid w:val="00FF4958"/>
    <w:rsid w:val="00FF502F"/>
    <w:rsid w:val="00FF5476"/>
    <w:rsid w:val="00FF608B"/>
    <w:rsid w:val="00FF7113"/>
    <w:rsid w:val="00FF7196"/>
    <w:rsid w:val="00FF73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lu.alatsei@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837</Words>
  <Characters>4856</Characters>
  <Application>Microsoft Office Word</Application>
  <DocSecurity>0</DocSecurity>
  <Lines>40</Lines>
  <Paragraphs>11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5682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21</cp:revision>
  <cp:lastPrinted>2009-10-14T12:22:00Z</cp:lastPrinted>
  <dcterms:created xsi:type="dcterms:W3CDTF">2025-02-19T12:38:00Z</dcterms:created>
  <dcterms:modified xsi:type="dcterms:W3CDTF">2025-05-19T07:10:00Z</dcterms:modified>
</cp:coreProperties>
</file>